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5A2" w:rsidRPr="009E2D94" w:rsidRDefault="00C025A2" w:rsidP="00C025A2">
      <w:pPr>
        <w:ind w:left="10" w:right="271"/>
        <w:jc w:val="right"/>
        <w:rPr>
          <w:rFonts w:asciiTheme="minorHAnsi" w:hAnsiTheme="minorHAnsi" w:cstheme="minorHAnsi"/>
          <w:sz w:val="18"/>
          <w:szCs w:val="18"/>
        </w:rPr>
      </w:pPr>
    </w:p>
    <w:p w:rsidR="00C025A2" w:rsidRPr="009E2D94" w:rsidRDefault="00C025A2" w:rsidP="00C025A2">
      <w:pPr>
        <w:ind w:left="10" w:right="271"/>
        <w:rPr>
          <w:rFonts w:asciiTheme="minorHAnsi" w:hAnsiTheme="minorHAnsi" w:cstheme="minorHAnsi"/>
          <w:sz w:val="18"/>
          <w:szCs w:val="18"/>
        </w:rPr>
      </w:pPr>
      <w:r w:rsidRPr="009E2D94">
        <w:rPr>
          <w:rFonts w:asciiTheme="minorHAnsi" w:hAnsiTheme="minorHAnsi" w:cstheme="minorHAnsi"/>
          <w:sz w:val="18"/>
          <w:szCs w:val="18"/>
        </w:rPr>
        <w:t>ozn</w:t>
      </w:r>
      <w:r w:rsidR="009A0C86" w:rsidRPr="009E2D94">
        <w:rPr>
          <w:rFonts w:asciiTheme="minorHAnsi" w:hAnsiTheme="minorHAnsi" w:cstheme="minorHAnsi"/>
          <w:sz w:val="18"/>
          <w:szCs w:val="18"/>
        </w:rPr>
        <w:t>aczenie postępowania</w:t>
      </w:r>
      <w:r w:rsidR="009A0C86" w:rsidRPr="0092000C">
        <w:rPr>
          <w:rFonts w:asciiTheme="minorHAnsi" w:hAnsiTheme="minorHAnsi" w:cstheme="minorHAnsi"/>
          <w:sz w:val="18"/>
          <w:szCs w:val="18"/>
        </w:rPr>
        <w:t xml:space="preserve">: </w:t>
      </w:r>
      <w:r w:rsidR="00B93C0A" w:rsidRPr="0092000C">
        <w:rPr>
          <w:rFonts w:asciiTheme="minorHAnsi" w:hAnsiTheme="minorHAnsi" w:cstheme="minorHAnsi"/>
          <w:sz w:val="18"/>
          <w:szCs w:val="18"/>
        </w:rPr>
        <w:t>K</w:t>
      </w:r>
      <w:r w:rsidR="0092000C">
        <w:rPr>
          <w:rFonts w:asciiTheme="minorHAnsi" w:hAnsiTheme="minorHAnsi" w:cstheme="minorHAnsi"/>
          <w:sz w:val="18"/>
          <w:szCs w:val="18"/>
        </w:rPr>
        <w:t>G/271/1</w:t>
      </w:r>
      <w:r w:rsidR="00B93C0A" w:rsidRPr="0092000C">
        <w:rPr>
          <w:rFonts w:asciiTheme="minorHAnsi" w:hAnsiTheme="minorHAnsi" w:cstheme="minorHAnsi"/>
          <w:sz w:val="18"/>
          <w:szCs w:val="18"/>
        </w:rPr>
        <w:t>/</w:t>
      </w:r>
      <w:r w:rsidR="009A0C86" w:rsidRPr="0092000C">
        <w:rPr>
          <w:rFonts w:asciiTheme="minorHAnsi" w:hAnsiTheme="minorHAnsi" w:cstheme="minorHAnsi"/>
          <w:sz w:val="18"/>
          <w:szCs w:val="18"/>
        </w:rPr>
        <w:t>202</w:t>
      </w:r>
      <w:r w:rsidR="00B93C0A" w:rsidRPr="0092000C">
        <w:rPr>
          <w:rFonts w:asciiTheme="minorHAnsi" w:hAnsiTheme="minorHAnsi" w:cstheme="minorHAnsi"/>
          <w:sz w:val="18"/>
          <w:szCs w:val="18"/>
        </w:rPr>
        <w:t>5</w:t>
      </w:r>
      <w:r w:rsidRPr="009E2D94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</w:t>
      </w:r>
      <w:r w:rsidR="008A2EFD" w:rsidRPr="009E2D94">
        <w:rPr>
          <w:rFonts w:asciiTheme="minorHAnsi" w:hAnsiTheme="minorHAnsi" w:cstheme="minorHAnsi"/>
          <w:sz w:val="18"/>
          <w:szCs w:val="18"/>
        </w:rPr>
        <w:tab/>
      </w:r>
      <w:r w:rsidR="008A2EFD" w:rsidRPr="009E2D94">
        <w:rPr>
          <w:rFonts w:asciiTheme="minorHAnsi" w:hAnsiTheme="minorHAnsi" w:cstheme="minorHAnsi"/>
          <w:sz w:val="18"/>
          <w:szCs w:val="18"/>
        </w:rPr>
        <w:tab/>
      </w:r>
      <w:r w:rsidR="006777F0" w:rsidRPr="009E2D94">
        <w:rPr>
          <w:rFonts w:asciiTheme="minorHAnsi" w:hAnsiTheme="minorHAnsi" w:cstheme="minorHAnsi"/>
          <w:sz w:val="18"/>
          <w:szCs w:val="18"/>
        </w:rPr>
        <w:t xml:space="preserve">Załącznik nr </w:t>
      </w:r>
      <w:r w:rsidR="00495CAE">
        <w:rPr>
          <w:rFonts w:asciiTheme="minorHAnsi" w:hAnsiTheme="minorHAnsi" w:cstheme="minorHAnsi"/>
          <w:sz w:val="18"/>
          <w:szCs w:val="18"/>
        </w:rPr>
        <w:t>3</w:t>
      </w:r>
      <w:r w:rsidR="006777F0" w:rsidRPr="009E2D94">
        <w:rPr>
          <w:rFonts w:asciiTheme="minorHAnsi" w:hAnsiTheme="minorHAnsi" w:cstheme="minorHAnsi"/>
          <w:sz w:val="18"/>
          <w:szCs w:val="18"/>
        </w:rPr>
        <w:t xml:space="preserve"> do SWZ</w:t>
      </w:r>
    </w:p>
    <w:p w:rsidR="00C025A2" w:rsidRPr="009E2D94" w:rsidRDefault="00C025A2" w:rsidP="00C025A2">
      <w:pPr>
        <w:ind w:left="10" w:right="271"/>
        <w:jc w:val="both"/>
        <w:rPr>
          <w:rFonts w:asciiTheme="minorHAnsi" w:hAnsiTheme="minorHAnsi" w:cstheme="minorHAnsi"/>
          <w:sz w:val="22"/>
          <w:szCs w:val="22"/>
        </w:rPr>
      </w:pPr>
    </w:p>
    <w:p w:rsidR="006777F0" w:rsidRPr="009E2D94" w:rsidRDefault="006777F0" w:rsidP="00233F49">
      <w:pPr>
        <w:spacing w:after="66" w:line="256" w:lineRule="auto"/>
        <w:ind w:right="26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2D94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:rsidR="00233F49" w:rsidRPr="009E2D94" w:rsidRDefault="00233F49" w:rsidP="00233F49">
      <w:pPr>
        <w:spacing w:after="66" w:line="256" w:lineRule="auto"/>
        <w:ind w:right="265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B93C0A" w:rsidRDefault="002105D7" w:rsidP="002105D7">
      <w:pPr>
        <w:spacing w:after="50" w:line="247" w:lineRule="auto"/>
        <w:ind w:left="1133" w:right="7" w:hanging="353"/>
        <w:jc w:val="center"/>
        <w:rPr>
          <w:rFonts w:ascii="Arial" w:hAnsi="Arial" w:cs="Arial"/>
          <w:b/>
          <w:sz w:val="22"/>
          <w:szCs w:val="22"/>
        </w:rPr>
      </w:pPr>
      <w:r w:rsidRPr="002105D7">
        <w:rPr>
          <w:rFonts w:ascii="Arial" w:hAnsi="Arial" w:cs="Arial"/>
          <w:b/>
          <w:sz w:val="22"/>
          <w:szCs w:val="22"/>
        </w:rPr>
        <w:t>Dostaw</w:t>
      </w:r>
      <w:r w:rsidR="00106204">
        <w:rPr>
          <w:rFonts w:ascii="Arial" w:hAnsi="Arial" w:cs="Arial"/>
          <w:b/>
          <w:sz w:val="22"/>
          <w:szCs w:val="22"/>
        </w:rPr>
        <w:t>a</w:t>
      </w:r>
      <w:r w:rsidRPr="002105D7">
        <w:rPr>
          <w:rFonts w:ascii="Arial" w:hAnsi="Arial" w:cs="Arial"/>
          <w:b/>
          <w:sz w:val="22"/>
          <w:szCs w:val="22"/>
        </w:rPr>
        <w:t xml:space="preserve"> </w:t>
      </w:r>
      <w:r w:rsidR="00DD1933">
        <w:rPr>
          <w:rFonts w:ascii="Arial" w:hAnsi="Arial" w:cs="Arial"/>
          <w:b/>
          <w:sz w:val="22"/>
          <w:szCs w:val="22"/>
        </w:rPr>
        <w:t xml:space="preserve">artykułów spożywczych </w:t>
      </w:r>
      <w:r w:rsidR="00814CC0">
        <w:rPr>
          <w:rFonts w:ascii="Arial" w:hAnsi="Arial" w:cs="Arial"/>
          <w:b/>
          <w:sz w:val="22"/>
          <w:szCs w:val="22"/>
        </w:rPr>
        <w:t>d</w:t>
      </w:r>
      <w:r w:rsidR="00101E89">
        <w:rPr>
          <w:rFonts w:ascii="Arial" w:hAnsi="Arial" w:cs="Arial"/>
          <w:b/>
          <w:sz w:val="22"/>
          <w:szCs w:val="22"/>
        </w:rPr>
        <w:t>o</w:t>
      </w:r>
      <w:r w:rsidRPr="002105D7">
        <w:rPr>
          <w:rFonts w:ascii="Arial" w:hAnsi="Arial" w:cs="Arial"/>
          <w:b/>
          <w:sz w:val="22"/>
          <w:szCs w:val="22"/>
        </w:rPr>
        <w:t xml:space="preserve"> </w:t>
      </w:r>
    </w:p>
    <w:p w:rsidR="002105D7" w:rsidRPr="002105D7" w:rsidRDefault="00B93C0A" w:rsidP="002105D7">
      <w:pPr>
        <w:spacing w:after="50" w:line="247" w:lineRule="auto"/>
        <w:ind w:left="1133" w:right="7" w:hanging="3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Zespołu Szkół Rolniczych CKP w Kaczkach Średnich</w:t>
      </w:r>
    </w:p>
    <w:p w:rsidR="00233F49" w:rsidRPr="002105D7" w:rsidRDefault="00233F49" w:rsidP="00233F49">
      <w:pPr>
        <w:pStyle w:val="Akapitzlist"/>
        <w:spacing w:after="0" w:line="240" w:lineRule="auto"/>
        <w:ind w:left="1500"/>
        <w:jc w:val="center"/>
        <w:rPr>
          <w:rFonts w:eastAsia="Times New Roman" w:cstheme="minorHAnsi"/>
          <w:b/>
          <w:lang w:eastAsia="pl-PL"/>
        </w:rPr>
      </w:pPr>
    </w:p>
    <w:p w:rsidR="006777F0" w:rsidRPr="00495CAE" w:rsidRDefault="006777F0" w:rsidP="00233F49">
      <w:pPr>
        <w:jc w:val="both"/>
        <w:rPr>
          <w:b/>
        </w:rPr>
      </w:pPr>
      <w:r w:rsidRPr="00495CAE">
        <w:rPr>
          <w:b/>
        </w:rPr>
        <w:t>Dane Wykonawcy</w:t>
      </w:r>
    </w:p>
    <w:p w:rsidR="006777F0" w:rsidRPr="00495CAE" w:rsidRDefault="006777F0" w:rsidP="006777F0">
      <w:pPr>
        <w:pStyle w:val="Akapitzlist"/>
        <w:spacing w:after="0" w:line="240" w:lineRule="auto"/>
        <w:ind w:left="731"/>
        <w:jc w:val="both"/>
        <w:rPr>
          <w:rFonts w:ascii="Times New Roman" w:hAnsi="Times New Roman" w:cs="Times New Roman"/>
          <w:b/>
        </w:rPr>
      </w:pPr>
    </w:p>
    <w:p w:rsidR="006777F0" w:rsidRPr="00495CAE" w:rsidRDefault="006777F0" w:rsidP="006777F0">
      <w:pPr>
        <w:tabs>
          <w:tab w:val="left" w:pos="7088"/>
          <w:tab w:val="left" w:pos="7655"/>
        </w:tabs>
        <w:spacing w:line="360" w:lineRule="auto"/>
        <w:ind w:left="1151" w:right="227" w:hanging="357"/>
        <w:rPr>
          <w:sz w:val="22"/>
          <w:szCs w:val="22"/>
        </w:rPr>
      </w:pPr>
      <w:r w:rsidRPr="00495CAE">
        <w:rPr>
          <w:sz w:val="22"/>
          <w:szCs w:val="22"/>
        </w:rPr>
        <w:t>Nazwa</w:t>
      </w:r>
      <w:r w:rsidR="00950300">
        <w:rPr>
          <w:sz w:val="22"/>
          <w:szCs w:val="22"/>
        </w:rPr>
        <w:t xml:space="preserve"> </w:t>
      </w:r>
      <w:r w:rsidRPr="00495CAE">
        <w:rPr>
          <w:sz w:val="22"/>
          <w:szCs w:val="22"/>
        </w:rPr>
        <w:t>Wykonawcy…………………………………………………………</w:t>
      </w:r>
      <w:r w:rsidR="00F63D25" w:rsidRPr="00495CAE">
        <w:rPr>
          <w:sz w:val="22"/>
          <w:szCs w:val="22"/>
        </w:rPr>
        <w:t>……………………</w:t>
      </w:r>
    </w:p>
    <w:p w:rsidR="006777F0" w:rsidRPr="00495CAE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sz w:val="22"/>
          <w:szCs w:val="22"/>
        </w:rPr>
      </w:pPr>
      <w:r w:rsidRPr="00495CAE">
        <w:rPr>
          <w:sz w:val="22"/>
          <w:szCs w:val="22"/>
        </w:rPr>
        <w:t>Adres Wykonawcy…………………………………………………………...</w:t>
      </w:r>
      <w:r w:rsidR="00F63D25" w:rsidRPr="00495CAE">
        <w:rPr>
          <w:sz w:val="22"/>
          <w:szCs w:val="22"/>
        </w:rPr>
        <w:t>..................................</w:t>
      </w:r>
    </w:p>
    <w:p w:rsidR="006777F0" w:rsidRPr="00495CAE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sz w:val="22"/>
          <w:szCs w:val="22"/>
        </w:rPr>
      </w:pPr>
      <w:r w:rsidRPr="00495CAE">
        <w:rPr>
          <w:sz w:val="22"/>
          <w:szCs w:val="22"/>
        </w:rPr>
        <w:t>NIP……………………………..REGON……………………………………</w:t>
      </w:r>
    </w:p>
    <w:p w:rsidR="006777F0" w:rsidRPr="00495CAE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sz w:val="22"/>
          <w:szCs w:val="22"/>
        </w:rPr>
      </w:pPr>
      <w:r w:rsidRPr="00495CAE">
        <w:rPr>
          <w:sz w:val="22"/>
          <w:szCs w:val="22"/>
        </w:rPr>
        <w:t>Tel.:……………………………………………………………………………</w:t>
      </w:r>
      <w:r w:rsidR="00F63D25" w:rsidRPr="00495CAE">
        <w:rPr>
          <w:sz w:val="22"/>
          <w:szCs w:val="22"/>
        </w:rPr>
        <w:t>..</w:t>
      </w:r>
    </w:p>
    <w:p w:rsidR="006777F0" w:rsidRPr="00495CAE" w:rsidRDefault="006777F0" w:rsidP="00312895">
      <w:pPr>
        <w:spacing w:line="360" w:lineRule="auto"/>
        <w:ind w:left="1151" w:right="1" w:hanging="357"/>
        <w:rPr>
          <w:sz w:val="22"/>
          <w:szCs w:val="22"/>
        </w:rPr>
      </w:pPr>
      <w:r w:rsidRPr="00495CAE">
        <w:rPr>
          <w:sz w:val="22"/>
          <w:szCs w:val="22"/>
        </w:rPr>
        <w:t>Adres poczty elektronicznej:…………………………………………….....</w:t>
      </w:r>
      <w:r w:rsidR="00F63D25" w:rsidRPr="00495CAE">
        <w:rPr>
          <w:sz w:val="22"/>
          <w:szCs w:val="22"/>
        </w:rPr>
        <w:t>...................</w:t>
      </w:r>
      <w:r w:rsidR="00312895" w:rsidRPr="00495CAE">
        <w:rPr>
          <w:sz w:val="22"/>
          <w:szCs w:val="22"/>
        </w:rPr>
        <w:t>............</w:t>
      </w:r>
      <w:r w:rsidR="00F63D25" w:rsidRPr="00495CAE">
        <w:rPr>
          <w:sz w:val="22"/>
          <w:szCs w:val="22"/>
        </w:rPr>
        <w:t>.........</w:t>
      </w:r>
    </w:p>
    <w:p w:rsidR="00312895" w:rsidRPr="00495CAE" w:rsidRDefault="00312895" w:rsidP="00312895">
      <w:pPr>
        <w:spacing w:line="360" w:lineRule="auto"/>
        <w:ind w:left="720" w:right="227"/>
        <w:rPr>
          <w:sz w:val="22"/>
          <w:szCs w:val="22"/>
        </w:rPr>
      </w:pPr>
      <w:r w:rsidRPr="00495CAE">
        <w:rPr>
          <w:sz w:val="22"/>
          <w:szCs w:val="22"/>
        </w:rPr>
        <w:t xml:space="preserve"> Osoba do kontaktów z Zamawiającym..............................................................................................</w:t>
      </w:r>
    </w:p>
    <w:p w:rsidR="00312895" w:rsidRPr="00495CAE" w:rsidRDefault="00312895" w:rsidP="00312895">
      <w:pPr>
        <w:tabs>
          <w:tab w:val="left" w:pos="6946"/>
          <w:tab w:val="left" w:pos="7655"/>
        </w:tabs>
        <w:spacing w:line="360" w:lineRule="auto"/>
        <w:ind w:left="1151" w:right="227" w:hanging="357"/>
        <w:rPr>
          <w:sz w:val="22"/>
          <w:szCs w:val="22"/>
        </w:rPr>
      </w:pPr>
      <w:r w:rsidRPr="00495CAE">
        <w:rPr>
          <w:sz w:val="22"/>
          <w:szCs w:val="22"/>
        </w:rPr>
        <w:t>Nr telefonu ....................................................., e-mail .....................................................................</w:t>
      </w:r>
    </w:p>
    <w:p w:rsidR="006777F0" w:rsidRPr="00495CAE" w:rsidRDefault="006777F0" w:rsidP="006777F0">
      <w:pPr>
        <w:numPr>
          <w:ilvl w:val="1"/>
          <w:numId w:val="2"/>
        </w:numPr>
        <w:tabs>
          <w:tab w:val="num" w:pos="426"/>
        </w:tabs>
        <w:autoSpaceDE/>
        <w:autoSpaceDN/>
        <w:ind w:left="1078" w:hanging="284"/>
        <w:jc w:val="both"/>
        <w:rPr>
          <w:sz w:val="18"/>
          <w:szCs w:val="18"/>
        </w:rPr>
      </w:pPr>
      <w:r w:rsidRPr="00495CAE">
        <w:rPr>
          <w:sz w:val="22"/>
          <w:szCs w:val="22"/>
        </w:rPr>
        <w:t xml:space="preserve">Składam(y) niniejszą ofertę </w:t>
      </w:r>
      <w:r w:rsidRPr="00495CAE">
        <w:rPr>
          <w:b/>
          <w:sz w:val="22"/>
          <w:szCs w:val="22"/>
        </w:rPr>
        <w:t>we własnym imieniu / jako Wykonawca w ofercie wspólnej</w:t>
      </w:r>
      <w:r w:rsidRPr="00495CAE">
        <w:rPr>
          <w:i/>
          <w:sz w:val="22"/>
          <w:szCs w:val="22"/>
        </w:rPr>
        <w:t xml:space="preserve"> </w:t>
      </w:r>
      <w:r w:rsidRPr="00495CAE">
        <w:rPr>
          <w:i/>
          <w:sz w:val="18"/>
          <w:szCs w:val="18"/>
        </w:rPr>
        <w:t>(niepotrzebne skreślić)</w:t>
      </w:r>
    </w:p>
    <w:p w:rsidR="00312895" w:rsidRPr="00495CAE" w:rsidRDefault="006777F0" w:rsidP="00312895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ascii="Times New Roman" w:hAnsi="Times New Roman" w:cs="Times New Roman"/>
          <w:lang w:eastAsia="pl-PL"/>
        </w:rPr>
      </w:pPr>
      <w:r w:rsidRPr="00495CAE">
        <w:rPr>
          <w:rFonts w:ascii="Times New Roman" w:hAnsi="Times New Roman" w:cs="Times New Roman"/>
        </w:rPr>
        <w:t>Oświadczam, iż jestem związany ofertą do terminu wskazanego w SWZ.</w:t>
      </w:r>
    </w:p>
    <w:p w:rsidR="00312895" w:rsidRPr="00495CAE" w:rsidRDefault="00312895" w:rsidP="00312895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ascii="Times New Roman" w:hAnsi="Times New Roman" w:cs="Times New Roman"/>
          <w:lang w:eastAsia="pl-PL"/>
        </w:rPr>
      </w:pPr>
      <w:r w:rsidRPr="00495CAE">
        <w:rPr>
          <w:rFonts w:ascii="Times New Roman" w:hAnsi="Times New Roman" w:cs="Times New Roman"/>
          <w:lang w:eastAsia="pl-PL"/>
        </w:rPr>
        <w:t>Oświadczam, iż podany w mojej ofercie adres poczty elektronicznej jest właściwy do komunikowania się z Zamawiającym</w:t>
      </w:r>
    </w:p>
    <w:p w:rsidR="00E4530E" w:rsidRPr="00495CAE" w:rsidRDefault="006777F0" w:rsidP="00E4530E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ascii="Times New Roman" w:hAnsi="Times New Roman" w:cs="Times New Roman"/>
        </w:rPr>
      </w:pPr>
      <w:r w:rsidRPr="00495CAE">
        <w:rPr>
          <w:rFonts w:ascii="Times New Roman" w:hAnsi="Times New Roman" w:cs="Times New Roman"/>
        </w:rPr>
        <w:t>Oświadczam, że wypełniłem obowiązki informacyjne przewidziane w art. 13 lub w art. 14 Rozporządzenia Parlamentu Europejskiego i Rady (UE) 2016/679 z dnia 27.04.2016 r. w sprawie ochrony osób fizycznych w związku z przetwarzaniem danych osobowych i w sprawie swobodnego przepływu takich danych oraz uchylenia dyrektywy 95/46/WE, zwanego RODO wobec osób fizycznych, od których dane osobowe bezpośrednio lub pośrednio pozyskaliśmy w celu ubiegania się o udzielenie zamówienia publicznego w niniejszym postępowaniu.</w:t>
      </w:r>
    </w:p>
    <w:p w:rsidR="00FF17FE" w:rsidRPr="00495CAE" w:rsidRDefault="00FF17FE" w:rsidP="00A528B1">
      <w:pPr>
        <w:pStyle w:val="Akapitzlist"/>
        <w:numPr>
          <w:ilvl w:val="0"/>
          <w:numId w:val="4"/>
        </w:numPr>
        <w:spacing w:line="257" w:lineRule="auto"/>
        <w:ind w:left="1078" w:hanging="284"/>
        <w:jc w:val="both"/>
        <w:rPr>
          <w:rFonts w:ascii="Times New Roman" w:hAnsi="Times New Roman" w:cs="Times New Roman"/>
          <w:szCs w:val="18"/>
        </w:rPr>
      </w:pPr>
      <w:r w:rsidRPr="00495CAE">
        <w:rPr>
          <w:rFonts w:ascii="Times New Roman" w:hAnsi="Times New Roman" w:cs="Times New Roman"/>
          <w:szCs w:val="18"/>
        </w:rPr>
        <w:t>Oświadczamy, że przedmiot zamówienia oferowany przez nas spełnia wszystkie wymogi określone przez Zamawiającego w dokumentacji.</w:t>
      </w:r>
    </w:p>
    <w:p w:rsidR="00FF17FE" w:rsidRPr="00495CAE" w:rsidRDefault="00FF17FE" w:rsidP="00A528B1">
      <w:pPr>
        <w:pStyle w:val="Akapitzlist"/>
        <w:numPr>
          <w:ilvl w:val="0"/>
          <w:numId w:val="4"/>
        </w:numPr>
        <w:spacing w:line="257" w:lineRule="auto"/>
        <w:ind w:left="1078" w:hanging="284"/>
        <w:jc w:val="both"/>
        <w:rPr>
          <w:rFonts w:ascii="Times New Roman" w:hAnsi="Times New Roman" w:cs="Times New Roman"/>
          <w:b/>
          <w:szCs w:val="18"/>
        </w:rPr>
      </w:pPr>
      <w:r w:rsidRPr="00495CAE">
        <w:rPr>
          <w:rFonts w:ascii="Times New Roman" w:hAnsi="Times New Roman" w:cs="Times New Roman"/>
          <w:b/>
          <w:spacing w:val="-4"/>
          <w:szCs w:val="18"/>
        </w:rPr>
        <w:t xml:space="preserve">Niniejszym akceptujemy postanowienia zawarte w </w:t>
      </w:r>
      <w:r w:rsidR="00975197" w:rsidRPr="00495CAE">
        <w:rPr>
          <w:rFonts w:ascii="Times New Roman" w:hAnsi="Times New Roman" w:cs="Times New Roman"/>
          <w:b/>
          <w:spacing w:val="-4"/>
          <w:szCs w:val="18"/>
        </w:rPr>
        <w:t>projekcie</w:t>
      </w:r>
      <w:r w:rsidRPr="00495CAE">
        <w:rPr>
          <w:rFonts w:ascii="Times New Roman" w:hAnsi="Times New Roman" w:cs="Times New Roman"/>
          <w:b/>
          <w:spacing w:val="-4"/>
          <w:szCs w:val="18"/>
        </w:rPr>
        <w:t xml:space="preserve"> </w:t>
      </w:r>
      <w:r w:rsidR="00507E89" w:rsidRPr="00495CAE">
        <w:rPr>
          <w:rFonts w:ascii="Times New Roman" w:hAnsi="Times New Roman" w:cs="Times New Roman"/>
          <w:b/>
          <w:spacing w:val="-4"/>
          <w:szCs w:val="18"/>
        </w:rPr>
        <w:t xml:space="preserve">umowy stanowiącym załącznik nr </w:t>
      </w:r>
      <w:r w:rsidR="00495CAE">
        <w:rPr>
          <w:rFonts w:ascii="Times New Roman" w:hAnsi="Times New Roman" w:cs="Times New Roman"/>
          <w:b/>
          <w:spacing w:val="-4"/>
          <w:szCs w:val="18"/>
        </w:rPr>
        <w:t>5</w:t>
      </w:r>
      <w:r w:rsidRPr="00495CAE">
        <w:rPr>
          <w:rFonts w:ascii="Times New Roman" w:hAnsi="Times New Roman" w:cs="Times New Roman"/>
          <w:b/>
          <w:szCs w:val="18"/>
        </w:rPr>
        <w:t xml:space="preserve"> do SWZ i w przypadku wyboru naszej oferty zobowiązuj</w:t>
      </w:r>
      <w:r w:rsidR="00507E89" w:rsidRPr="00495CAE">
        <w:rPr>
          <w:rFonts w:ascii="Times New Roman" w:hAnsi="Times New Roman" w:cs="Times New Roman"/>
          <w:b/>
          <w:szCs w:val="18"/>
        </w:rPr>
        <w:t>emy się do zawarcia umowy na</w:t>
      </w:r>
      <w:r w:rsidRPr="00495CAE">
        <w:rPr>
          <w:rFonts w:ascii="Times New Roman" w:hAnsi="Times New Roman" w:cs="Times New Roman"/>
          <w:b/>
          <w:szCs w:val="18"/>
        </w:rPr>
        <w:t xml:space="preserve"> warunkach, w miejscu i terminie określonym przez Zamawiającego.</w:t>
      </w:r>
    </w:p>
    <w:p w:rsidR="00FF17FE" w:rsidRPr="00495CAE" w:rsidRDefault="00FF17FE" w:rsidP="00A528B1">
      <w:pPr>
        <w:pStyle w:val="Akapitzlist"/>
        <w:numPr>
          <w:ilvl w:val="0"/>
          <w:numId w:val="4"/>
        </w:numPr>
        <w:spacing w:line="257" w:lineRule="auto"/>
        <w:ind w:left="1078" w:hanging="284"/>
        <w:jc w:val="both"/>
        <w:rPr>
          <w:rFonts w:ascii="Times New Roman" w:hAnsi="Times New Roman" w:cs="Times New Roman"/>
          <w:szCs w:val="18"/>
        </w:rPr>
      </w:pPr>
      <w:r w:rsidRPr="00495CAE">
        <w:rPr>
          <w:rFonts w:ascii="Times New Roman" w:hAnsi="Times New Roman" w:cs="Times New Roman"/>
          <w:szCs w:val="18"/>
        </w:rPr>
        <w:t>Oświadczam/-my, że złożenie oferty oznacza przyjęcie przez nas wszystkich warunków i ustaleń zawartych w specyfikacji istotnych warunków zamówienia.</w:t>
      </w:r>
    </w:p>
    <w:p w:rsidR="00FF17FE" w:rsidRPr="00495CAE" w:rsidRDefault="00FF17FE" w:rsidP="00A528B1">
      <w:pPr>
        <w:pStyle w:val="Akapitzlist"/>
        <w:numPr>
          <w:ilvl w:val="0"/>
          <w:numId w:val="4"/>
        </w:numPr>
        <w:spacing w:line="257" w:lineRule="auto"/>
        <w:ind w:left="1078" w:hanging="284"/>
        <w:jc w:val="both"/>
        <w:rPr>
          <w:rFonts w:ascii="Times New Roman" w:hAnsi="Times New Roman" w:cs="Times New Roman"/>
          <w:szCs w:val="18"/>
        </w:rPr>
      </w:pPr>
      <w:r w:rsidRPr="00495CAE">
        <w:rPr>
          <w:rFonts w:ascii="Times New Roman" w:hAnsi="Times New Roman" w:cs="Times New Roman"/>
          <w:szCs w:val="18"/>
        </w:rPr>
        <w:t>Zastrzeżenia wykonawcy:</w:t>
      </w:r>
    </w:p>
    <w:p w:rsidR="00FF17FE" w:rsidRPr="00495CAE" w:rsidRDefault="00FF17FE" w:rsidP="00FF17FE">
      <w:pPr>
        <w:pStyle w:val="Akapitzlist"/>
        <w:spacing w:line="257" w:lineRule="auto"/>
        <w:ind w:left="1078"/>
        <w:jc w:val="both"/>
        <w:rPr>
          <w:rFonts w:ascii="Times New Roman" w:hAnsi="Times New Roman" w:cs="Times New Roman"/>
          <w:szCs w:val="18"/>
        </w:rPr>
      </w:pPr>
      <w:r w:rsidRPr="00495CAE">
        <w:rPr>
          <w:rFonts w:ascii="Times New Roman" w:hAnsi="Times New Roman" w:cs="Times New Roman"/>
          <w:szCs w:val="18"/>
        </w:rPr>
        <w:t>Niżej wymienione dokumenty składające się na ofertę nie mogą być ogólnie udostępnione, zgodnie art. 11 ust. 1 ustawy o zwalczaniu nieuczciwej konkurencji:</w:t>
      </w:r>
    </w:p>
    <w:p w:rsidR="00FF17FE" w:rsidRPr="00495CAE" w:rsidRDefault="00FF17FE" w:rsidP="00FF17FE">
      <w:pPr>
        <w:ind w:left="370" w:firstLine="708"/>
        <w:jc w:val="both"/>
        <w:rPr>
          <w:sz w:val="22"/>
          <w:szCs w:val="18"/>
        </w:rPr>
      </w:pPr>
      <w:r w:rsidRPr="00495CAE">
        <w:rPr>
          <w:sz w:val="22"/>
          <w:szCs w:val="18"/>
        </w:rPr>
        <w:t>...............................................................................................................................................</w:t>
      </w:r>
    </w:p>
    <w:p w:rsidR="00E4530E" w:rsidRPr="00495CAE" w:rsidRDefault="00FF17FE" w:rsidP="00495CAE">
      <w:pPr>
        <w:ind w:left="370" w:firstLine="708"/>
        <w:jc w:val="both"/>
        <w:rPr>
          <w:sz w:val="22"/>
          <w:szCs w:val="18"/>
        </w:rPr>
      </w:pPr>
      <w:r w:rsidRPr="00495CAE">
        <w:rPr>
          <w:sz w:val="22"/>
          <w:szCs w:val="18"/>
        </w:rPr>
        <w:t>...............................................................................................................................................</w:t>
      </w:r>
    </w:p>
    <w:p w:rsidR="00FF17FE" w:rsidRPr="00495CAE" w:rsidRDefault="00FF17FE" w:rsidP="00FF17FE">
      <w:pPr>
        <w:ind w:left="708" w:firstLine="370"/>
        <w:jc w:val="both"/>
        <w:rPr>
          <w:sz w:val="22"/>
          <w:szCs w:val="18"/>
        </w:rPr>
      </w:pPr>
      <w:r w:rsidRPr="00495CAE">
        <w:rPr>
          <w:sz w:val="22"/>
          <w:szCs w:val="18"/>
        </w:rPr>
        <w:t>Uzasadnienie:</w:t>
      </w:r>
    </w:p>
    <w:p w:rsidR="00FF17FE" w:rsidRDefault="00FF17FE" w:rsidP="00FF17FE">
      <w:pPr>
        <w:ind w:left="1078"/>
        <w:jc w:val="both"/>
        <w:rPr>
          <w:sz w:val="22"/>
          <w:szCs w:val="18"/>
        </w:rPr>
      </w:pPr>
      <w:r w:rsidRPr="00495CAE">
        <w:rPr>
          <w:sz w:val="22"/>
          <w:szCs w:val="18"/>
        </w:rPr>
        <w:t>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:rsidR="00950300" w:rsidRDefault="00950300" w:rsidP="00FF17FE">
      <w:pPr>
        <w:ind w:left="1078"/>
        <w:jc w:val="both"/>
        <w:rPr>
          <w:sz w:val="22"/>
          <w:szCs w:val="18"/>
        </w:rPr>
      </w:pPr>
    </w:p>
    <w:p w:rsidR="00950300" w:rsidRPr="00495CAE" w:rsidRDefault="00950300" w:rsidP="00FF17FE">
      <w:pPr>
        <w:ind w:left="1078"/>
        <w:jc w:val="both"/>
        <w:rPr>
          <w:sz w:val="22"/>
          <w:szCs w:val="18"/>
        </w:rPr>
      </w:pPr>
    </w:p>
    <w:p w:rsidR="00FF17FE" w:rsidRPr="00495CAE" w:rsidRDefault="00FF17FE" w:rsidP="00FF17FE">
      <w:pPr>
        <w:ind w:left="370" w:firstLine="708"/>
        <w:jc w:val="both"/>
        <w:rPr>
          <w:sz w:val="12"/>
          <w:szCs w:val="12"/>
        </w:rPr>
      </w:pPr>
    </w:p>
    <w:p w:rsidR="006777F0" w:rsidRPr="00495CAE" w:rsidRDefault="006777F0" w:rsidP="006777F0">
      <w:pPr>
        <w:jc w:val="both"/>
        <w:rPr>
          <w:color w:val="0070C0"/>
          <w:sz w:val="8"/>
          <w:szCs w:val="8"/>
        </w:rPr>
      </w:pPr>
    </w:p>
    <w:p w:rsidR="00F71D24" w:rsidRPr="00495CAE" w:rsidRDefault="006777F0" w:rsidP="00F71D24">
      <w:pPr>
        <w:pStyle w:val="Akapitzlist"/>
        <w:numPr>
          <w:ilvl w:val="0"/>
          <w:numId w:val="1"/>
        </w:numPr>
        <w:tabs>
          <w:tab w:val="left" w:pos="6946"/>
          <w:tab w:val="left" w:pos="7655"/>
        </w:tabs>
        <w:ind w:left="731" w:hanging="357"/>
        <w:rPr>
          <w:rFonts w:ascii="Times New Roman" w:hAnsi="Times New Roman" w:cs="Times New Roman"/>
          <w:bCs/>
        </w:rPr>
      </w:pPr>
      <w:r w:rsidRPr="00495CAE">
        <w:rPr>
          <w:rFonts w:ascii="Times New Roman" w:hAnsi="Times New Roman" w:cs="Times New Roman"/>
          <w:b/>
        </w:rPr>
        <w:lastRenderedPageBreak/>
        <w:t>Przedmiot zamówienia</w:t>
      </w:r>
      <w:r w:rsidR="00F71D24" w:rsidRPr="00495CAE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bookmarkStart w:id="0" w:name="_GoBack"/>
      <w:bookmarkEnd w:id="0"/>
    </w:p>
    <w:p w:rsidR="006777F0" w:rsidRPr="00495CAE" w:rsidRDefault="00F71D24" w:rsidP="00C2141D">
      <w:pPr>
        <w:pStyle w:val="Akapitzlist"/>
        <w:tabs>
          <w:tab w:val="left" w:pos="6946"/>
          <w:tab w:val="left" w:pos="7655"/>
        </w:tabs>
        <w:ind w:left="-284"/>
        <w:rPr>
          <w:rFonts w:ascii="Times New Roman" w:hAnsi="Times New Roman" w:cs="Times New Roman"/>
          <w:bCs/>
        </w:rPr>
      </w:pPr>
      <w:r w:rsidRPr="00495CAE">
        <w:rPr>
          <w:rFonts w:ascii="Times New Roman" w:hAnsi="Times New Roman" w:cs="Times New Roman"/>
          <w:bCs/>
        </w:rPr>
        <w:t>Zamawiający sprawdził, iż na rynku znajdują się produkty o wskazanych przez Zamawiającego jednostkach (miarach i gramaturach) wyszczególnionych w Formularzu ofertowym.</w:t>
      </w:r>
    </w:p>
    <w:p w:rsidR="00622ECB" w:rsidRDefault="00622ECB" w:rsidP="00A528B1">
      <w:pPr>
        <w:numPr>
          <w:ilvl w:val="0"/>
          <w:numId w:val="3"/>
        </w:numPr>
        <w:suppressAutoHyphens/>
        <w:autoSpaceDE/>
        <w:autoSpaceDN/>
        <w:spacing w:before="120" w:after="120"/>
        <w:ind w:left="-284" w:hanging="425"/>
        <w:jc w:val="both"/>
        <w:rPr>
          <w:sz w:val="22"/>
          <w:szCs w:val="22"/>
          <w:lang w:eastAsia="ar-SA"/>
        </w:rPr>
      </w:pPr>
      <w:r w:rsidRPr="00495CAE">
        <w:rPr>
          <w:sz w:val="22"/>
          <w:szCs w:val="22"/>
          <w:lang w:eastAsia="ar-SA"/>
        </w:rPr>
        <w:t>Artykuły spożywcze ogólne</w:t>
      </w:r>
    </w:p>
    <w:tbl>
      <w:tblPr>
        <w:tblW w:w="9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080"/>
        <w:gridCol w:w="1080"/>
        <w:gridCol w:w="1740"/>
        <w:gridCol w:w="1600"/>
        <w:gridCol w:w="1620"/>
      </w:tblGrid>
      <w:tr w:rsidR="00845629" w:rsidRPr="00845629" w:rsidTr="00845629">
        <w:trPr>
          <w:trHeight w:val="66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845629">
              <w:rPr>
                <w:b/>
                <w:bCs/>
                <w:color w:val="000000"/>
                <w:sz w:val="20"/>
                <w:szCs w:val="20"/>
              </w:rPr>
              <w:t>Produkt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845629">
              <w:rPr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845629">
              <w:rPr>
                <w:b/>
                <w:bCs/>
                <w:color w:val="000000"/>
                <w:sz w:val="20"/>
                <w:szCs w:val="20"/>
              </w:rPr>
              <w:t>JM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845629">
              <w:rPr>
                <w:b/>
                <w:bCs/>
                <w:color w:val="000000"/>
                <w:sz w:val="20"/>
                <w:szCs w:val="20"/>
              </w:rPr>
              <w:t>Wartość netto w zł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45629">
              <w:rPr>
                <w:b/>
                <w:bCs/>
                <w:color w:val="000000"/>
                <w:sz w:val="20"/>
                <w:szCs w:val="20"/>
              </w:rPr>
              <w:t>Stawka VAT w %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845629">
              <w:rPr>
                <w:b/>
                <w:bCs/>
                <w:color w:val="000000"/>
                <w:sz w:val="20"/>
                <w:szCs w:val="20"/>
              </w:rPr>
              <w:t>Wartość brutto zł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polędwica wołowa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84562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84562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surowy boczek , bez kości, bez skóry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skrzydełka z kurczaka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pierś z kurczaka, bez skóry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kaczka tuszka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kurczak tuszka mała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wołowina  </w:t>
            </w:r>
            <w:proofErr w:type="spellStart"/>
            <w:r w:rsidRPr="00845629">
              <w:rPr>
                <w:color w:val="000000"/>
                <w:sz w:val="20"/>
                <w:szCs w:val="20"/>
              </w:rPr>
              <w:t>kobe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40C28"/>
                <w:sz w:val="20"/>
                <w:szCs w:val="20"/>
              </w:rPr>
            </w:pPr>
            <w:r w:rsidRPr="00845629">
              <w:rPr>
                <w:color w:val="040C28"/>
                <w:sz w:val="20"/>
                <w:szCs w:val="20"/>
              </w:rPr>
              <w:t xml:space="preserve">stek t </w:t>
            </w:r>
            <w:proofErr w:type="spellStart"/>
            <w:r w:rsidRPr="00845629">
              <w:rPr>
                <w:color w:val="040C28"/>
                <w:sz w:val="20"/>
                <w:szCs w:val="20"/>
              </w:rPr>
              <w:t>bone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stek tomahawk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stek z rozbefu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stek z antrykotu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mostek wołowy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szynka kulka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polędwica wieprzowa surowa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karkówka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schab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łopatka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mięso z dzika karkówka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mięso z jelenia polędwica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mięso z jelenia łopatka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bażant tuszka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perliczka tuszka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przepiórka tuszka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kapłon tuszka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gęś tuszka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królik tuszka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jagnięcina steki z combra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wody mineralnej, mocno gazowanej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cola markowa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lemoniada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 sok ananasowego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lastRenderedPageBreak/>
              <w:t>sok żurawinowy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sok brzoskwiniowy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sok mandarynkowy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sok jabłkowy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sok winogronowy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sok żurawinowy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sok bananowy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soku pomidorowego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soku z cytryny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soku z limonki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tonik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wody mineralnej, niegazowanej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sok pomarańczowy 100%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sok z limonki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olej rzepakowy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olej kokosowy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olej słonecznikowy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oleju sezamowego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oliwa extra </w:t>
            </w:r>
            <w:proofErr w:type="spellStart"/>
            <w:r w:rsidRPr="00845629">
              <w:rPr>
                <w:color w:val="000000"/>
                <w:sz w:val="20"/>
                <w:szCs w:val="20"/>
              </w:rPr>
              <w:t>virgin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cukier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cukier trzcinowy, nierafinowany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orzechy włoskie, łuskane, połówki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orzeszki piniowe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siemię lniane złote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siemię lniane brązowe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słód jęczmienny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słonecznik łuskany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ziarno sezamu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ziarno sezamu czarnego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żytni zakwas chlebowy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78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cukier trzcinowy, w kostkach nierafinowany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cukier puder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maliny, liofilizowane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mleko kozie świeże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mleko UHT 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mleko świeże 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 kozi ser, typu rolada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lastRenderedPageBreak/>
              <w:t>masło 82% tłuszczu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masło klarowane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ser ementaler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sera feta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sera mozzarella włoska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sera mozzarella kula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serek kremowy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śmietana, 18% tłuszczu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mleko skondensowane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ser cheddar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ser parmezan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ser </w:t>
            </w:r>
            <w:proofErr w:type="spellStart"/>
            <w:r w:rsidRPr="00845629">
              <w:rPr>
                <w:color w:val="000000"/>
                <w:sz w:val="20"/>
                <w:szCs w:val="20"/>
              </w:rPr>
              <w:t>pecorino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śmietana,  30% tłuszczu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mozzarella </w:t>
            </w:r>
            <w:proofErr w:type="spellStart"/>
            <w:r w:rsidRPr="00845629">
              <w:rPr>
                <w:color w:val="000000"/>
                <w:sz w:val="20"/>
                <w:szCs w:val="20"/>
              </w:rPr>
              <w:t>bufalla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czarne oliwki, bez pestek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imbir marynowany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krojone pomidory, z puszki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kukurydza, konserwowa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majonez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miód lipowy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przecier pomidorowy, typu passata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sriracha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sos sojowy ciemny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 suszone pomidory, w oleju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czereśnie koktajlowe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mleczko kokosowe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grenadyna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syrop malinowy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syrop rumowy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syrop </w:t>
            </w:r>
            <w:proofErr w:type="spellStart"/>
            <w:r w:rsidRPr="00845629">
              <w:rPr>
                <w:color w:val="000000"/>
                <w:sz w:val="20"/>
                <w:szCs w:val="20"/>
              </w:rPr>
              <w:t>irish</w:t>
            </w:r>
            <w:proofErr w:type="spellEnd"/>
            <w:r w:rsidRPr="0084562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5629">
              <w:rPr>
                <w:color w:val="000000"/>
                <w:sz w:val="20"/>
                <w:szCs w:val="20"/>
              </w:rPr>
              <w:t>cream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syrop kokos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syrop Blue Curacao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syrop </w:t>
            </w:r>
            <w:proofErr w:type="spellStart"/>
            <w:r w:rsidRPr="00845629">
              <w:rPr>
                <w:color w:val="000000"/>
                <w:sz w:val="20"/>
                <w:szCs w:val="20"/>
              </w:rPr>
              <w:t>Mojito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syrop mięta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kasza gryczana, niepalona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makaron </w:t>
            </w:r>
            <w:proofErr w:type="spellStart"/>
            <w:r w:rsidRPr="00845629">
              <w:rPr>
                <w:color w:val="000000"/>
                <w:sz w:val="20"/>
                <w:szCs w:val="20"/>
              </w:rPr>
              <w:t>ramen</w:t>
            </w:r>
            <w:proofErr w:type="spellEnd"/>
            <w:r w:rsidRPr="00845629">
              <w:rPr>
                <w:color w:val="000000"/>
                <w:sz w:val="20"/>
                <w:szCs w:val="20"/>
              </w:rPr>
              <w:t>, suszony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lastRenderedPageBreak/>
              <w:t>mąka orkiszowa, razowa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mąka pszennej poznańska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mąka żytnia chlebowa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mąka gryczana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mąka żytnia razowa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otręby pszenne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otręby żytnie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płatki owsiane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ryż do risotto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ryż do sushi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semolina</w:t>
            </w:r>
            <w:proofErr w:type="spellEnd"/>
            <w:r w:rsidRPr="00845629">
              <w:rPr>
                <w:color w:val="000000"/>
                <w:sz w:val="20"/>
                <w:szCs w:val="20"/>
              </w:rPr>
              <w:t xml:space="preserve"> z pszenicy </w:t>
            </w:r>
            <w:proofErr w:type="spellStart"/>
            <w:r w:rsidRPr="00845629">
              <w:rPr>
                <w:color w:val="000000"/>
                <w:sz w:val="20"/>
                <w:szCs w:val="20"/>
              </w:rPr>
              <w:t>durum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skrobia kukurydziana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włoska mąka pszenna do pizzy, typu 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ziarna żyta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makaron, suchy, typu spaghetti </w:t>
            </w:r>
            <w:proofErr w:type="spellStart"/>
            <w:r w:rsidRPr="00845629">
              <w:rPr>
                <w:color w:val="000000"/>
                <w:sz w:val="20"/>
                <w:szCs w:val="20"/>
              </w:rPr>
              <w:t>durum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makaron, suchy, typu </w:t>
            </w:r>
            <w:proofErr w:type="spellStart"/>
            <w:r w:rsidRPr="00845629">
              <w:rPr>
                <w:color w:val="000000"/>
                <w:sz w:val="20"/>
                <w:szCs w:val="20"/>
              </w:rPr>
              <w:t>lasagne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ryż czarny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biały ocet winny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octu ryżowego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gałka muszkatołowa, cała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oregano, suszone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papryka ostra, płatki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pasta wasabi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pieprz czarny, mielony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pieprz czarny, grubo mielony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pieprz kolorowy ziarnisty,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sól niejodowana grubo ziarnista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sól niejodowana drobno ziarnista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sól peklowana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78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papryka słodka, mielona o intensywnym kolorze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sos ostrygowy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sos rybny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sos sojowy jasny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lastRenderedPageBreak/>
              <w:t>gorczyca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majeranek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liść laurowy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sos Tabasco®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anyż gwiazdki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sos </w:t>
            </w:r>
            <w:proofErr w:type="spellStart"/>
            <w:r w:rsidRPr="00845629">
              <w:rPr>
                <w:color w:val="000000"/>
                <w:sz w:val="20"/>
                <w:szCs w:val="20"/>
              </w:rPr>
              <w:t>Worcestershire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ziele angielskiego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goździki całe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cynamon kora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kardamon cały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szafran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krewetki, surowe, duże, obranych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paluszki </w:t>
            </w:r>
            <w:proofErr w:type="spellStart"/>
            <w:r w:rsidRPr="00845629">
              <w:rPr>
                <w:color w:val="000000"/>
                <w:sz w:val="20"/>
                <w:szCs w:val="20"/>
              </w:rPr>
              <w:t>surimi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 tuńczyk, świeży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jesiotr świeży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pstrąg świeży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mule świeże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homar świeży lub mrożony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ośmiornica świeża lub mrożona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dorada świeża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przegrzebki mrożone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ostrygi świeże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sardynki mrożone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sardele mrożone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ślimaki mrożone z muszelkami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kawior czarny z ryb jesiotrowatych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sepia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awokado hass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bazylia, świeża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białe szparagi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cebula dymka z szczypiorem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pęczek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cebula żółtej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cebula szalotka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estragon, świeży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korzenia imbiru, świeży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szpinaku baby, świeże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marchewka młoda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lastRenderedPageBreak/>
              <w:t>natka pietruszki, świeża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pęczek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papryczka chili </w:t>
            </w:r>
            <w:proofErr w:type="spellStart"/>
            <w:r w:rsidRPr="00845629">
              <w:rPr>
                <w:color w:val="000000"/>
                <w:sz w:val="20"/>
                <w:szCs w:val="20"/>
              </w:rPr>
              <w:t>jalapeño</w:t>
            </w:r>
            <w:proofErr w:type="spellEnd"/>
            <w:r w:rsidRPr="00845629">
              <w:rPr>
                <w:color w:val="000000"/>
                <w:sz w:val="20"/>
                <w:szCs w:val="20"/>
              </w:rPr>
              <w:t>, świeża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pomidory koktajlowe podłużne czerwone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rukola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tymianek, świeży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czosnek świeży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gł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zielone szparagi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ziemniaki młode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trufla czarna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trufla biała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kurki, świeże lub mrożone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 mięta, świeżych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pomidory malinowe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seler naciowy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szynka szwarcwaldzka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szynka </w:t>
            </w:r>
            <w:proofErr w:type="spellStart"/>
            <w:r w:rsidRPr="00845629">
              <w:rPr>
                <w:color w:val="000000"/>
                <w:sz w:val="20"/>
                <w:szCs w:val="20"/>
              </w:rPr>
              <w:t>cotto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salami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pancetta</w:t>
            </w:r>
            <w:proofErr w:type="spellEnd"/>
            <w:r w:rsidRPr="00845629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drożdże świeże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78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węgiel aktywny (leczniczego), w proszku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płaty wodorostów </w:t>
            </w:r>
            <w:proofErr w:type="spellStart"/>
            <w:r w:rsidRPr="00845629">
              <w:rPr>
                <w:color w:val="000000"/>
                <w:sz w:val="20"/>
                <w:szCs w:val="20"/>
              </w:rPr>
              <w:t>nori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jajka z wolnego wybiegu </w:t>
            </w:r>
            <w:proofErr w:type="spellStart"/>
            <w:r w:rsidRPr="00845629">
              <w:rPr>
                <w:color w:val="000000"/>
                <w:sz w:val="20"/>
                <w:szCs w:val="20"/>
              </w:rPr>
              <w:t>roz</w:t>
            </w:r>
            <w:proofErr w:type="spellEnd"/>
            <w:r w:rsidRPr="00845629">
              <w:rPr>
                <w:color w:val="000000"/>
                <w:sz w:val="20"/>
                <w:szCs w:val="20"/>
              </w:rPr>
              <w:t>. 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333333"/>
                <w:sz w:val="20"/>
                <w:szCs w:val="20"/>
              </w:rPr>
            </w:pPr>
            <w:r w:rsidRPr="00845629">
              <w:rPr>
                <w:color w:val="333333"/>
                <w:sz w:val="20"/>
                <w:szCs w:val="20"/>
              </w:rPr>
              <w:t>podpuszczka naturalna w płynie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333333"/>
                <w:sz w:val="20"/>
                <w:szCs w:val="20"/>
              </w:rPr>
            </w:pPr>
            <w:r w:rsidRPr="00845629">
              <w:rPr>
                <w:color w:val="333333"/>
                <w:sz w:val="20"/>
                <w:szCs w:val="20"/>
              </w:rPr>
              <w:t>bakterie do twarogu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bakterie do sera greckiego: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78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kawa ziarnista </w:t>
            </w:r>
            <w:proofErr w:type="spellStart"/>
            <w:r w:rsidRPr="00845629">
              <w:rPr>
                <w:color w:val="000000"/>
                <w:sz w:val="20"/>
                <w:szCs w:val="20"/>
              </w:rPr>
              <w:t>arabika</w:t>
            </w:r>
            <w:proofErr w:type="spellEnd"/>
            <w:r w:rsidRPr="00845629">
              <w:rPr>
                <w:color w:val="000000"/>
                <w:sz w:val="20"/>
                <w:szCs w:val="20"/>
              </w:rPr>
              <w:t xml:space="preserve"> typu włoskiego espresso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kawa ziarnista </w:t>
            </w:r>
            <w:proofErr w:type="spellStart"/>
            <w:r w:rsidRPr="00845629">
              <w:rPr>
                <w:color w:val="000000"/>
                <w:sz w:val="20"/>
                <w:szCs w:val="20"/>
              </w:rPr>
              <w:t>arabika</w:t>
            </w:r>
            <w:proofErr w:type="spellEnd"/>
            <w:r w:rsidRPr="00845629">
              <w:rPr>
                <w:color w:val="000000"/>
                <w:sz w:val="20"/>
                <w:szCs w:val="20"/>
              </w:rPr>
              <w:t xml:space="preserve"> typu włoskiego </w:t>
            </w:r>
            <w:proofErr w:type="spellStart"/>
            <w:r w:rsidRPr="00845629">
              <w:rPr>
                <w:color w:val="000000"/>
                <w:sz w:val="20"/>
                <w:szCs w:val="20"/>
              </w:rPr>
              <w:t>crema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kawa kopi </w:t>
            </w:r>
            <w:proofErr w:type="spellStart"/>
            <w:r w:rsidRPr="00845629">
              <w:rPr>
                <w:color w:val="000000"/>
                <w:sz w:val="20"/>
                <w:szCs w:val="20"/>
              </w:rPr>
              <w:t>luwak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kawa ziarnista  typu włoskiego </w:t>
            </w:r>
            <w:proofErr w:type="spellStart"/>
            <w:r w:rsidRPr="00845629">
              <w:rPr>
                <w:color w:val="000000"/>
                <w:sz w:val="20"/>
                <w:szCs w:val="20"/>
              </w:rPr>
              <w:t>crema</w:t>
            </w:r>
            <w:proofErr w:type="spellEnd"/>
            <w:r w:rsidRPr="00845629">
              <w:rPr>
                <w:color w:val="000000"/>
                <w:sz w:val="20"/>
                <w:szCs w:val="20"/>
              </w:rPr>
              <w:t xml:space="preserve"> blend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kawa ziarnista </w:t>
            </w:r>
            <w:proofErr w:type="spellStart"/>
            <w:r w:rsidRPr="00845629">
              <w:rPr>
                <w:color w:val="000000"/>
                <w:sz w:val="20"/>
                <w:szCs w:val="20"/>
              </w:rPr>
              <w:t>robusta</w:t>
            </w:r>
            <w:proofErr w:type="spellEnd"/>
            <w:r w:rsidRPr="00845629">
              <w:rPr>
                <w:color w:val="000000"/>
                <w:sz w:val="20"/>
                <w:szCs w:val="20"/>
              </w:rPr>
              <w:t xml:space="preserve"> typu włoskiego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herbata zielona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333333"/>
                <w:sz w:val="20"/>
                <w:szCs w:val="20"/>
              </w:rPr>
            </w:pPr>
            <w:r w:rsidRPr="00845629">
              <w:rPr>
                <w:color w:val="333333"/>
                <w:sz w:val="20"/>
                <w:szCs w:val="20"/>
              </w:rPr>
              <w:t>chlorek wapnia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lastRenderedPageBreak/>
              <w:t>kostki lodu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szpinak, mrożony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maliny, mrożone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truskawki, mrożone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ananas, świeżego dojrzały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arbuz bezpestkowy dojrzały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cytryna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 xml:space="preserve">gruszka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jabłko, czerwone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jeżyny, świeże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karamboli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limonka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malina, świeża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52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mandarynka bezpestkowa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marakuja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granat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pomarańcza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pomarańcza czerwona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truskawki, świeże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kumkwat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845629" w:rsidRPr="00845629" w:rsidTr="00845629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pitaja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8456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color w:val="000000"/>
                <w:sz w:val="20"/>
                <w:szCs w:val="20"/>
              </w:rPr>
            </w:pPr>
            <w:proofErr w:type="spellStart"/>
            <w:r w:rsidRPr="0084562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5629" w:rsidRPr="00845629" w:rsidRDefault="00845629" w:rsidP="00845629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 w:rsidRPr="0084562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00081D" w:rsidRDefault="0000081D" w:rsidP="00FC5C67">
      <w:pPr>
        <w:suppressAutoHyphens/>
        <w:autoSpaceDE/>
        <w:autoSpaceDN/>
        <w:spacing w:before="200"/>
        <w:rPr>
          <w:b/>
          <w:szCs w:val="26"/>
          <w:lang w:eastAsia="ar-SA"/>
        </w:rPr>
      </w:pPr>
    </w:p>
    <w:p w:rsidR="00FC5C67" w:rsidRPr="00495CAE" w:rsidRDefault="00101E89" w:rsidP="00FC5C67">
      <w:pPr>
        <w:suppressAutoHyphens/>
        <w:autoSpaceDE/>
        <w:autoSpaceDN/>
        <w:spacing w:before="200"/>
        <w:rPr>
          <w:b/>
          <w:szCs w:val="26"/>
          <w:lang w:eastAsia="ar-SA"/>
        </w:rPr>
      </w:pPr>
      <w:r w:rsidRPr="00495CAE">
        <w:rPr>
          <w:b/>
          <w:szCs w:val="26"/>
          <w:lang w:eastAsia="ar-SA"/>
        </w:rPr>
        <w:t>Ł</w:t>
      </w:r>
      <w:r w:rsidR="00622ECB" w:rsidRPr="00495CAE">
        <w:rPr>
          <w:b/>
          <w:szCs w:val="26"/>
          <w:lang w:eastAsia="ar-SA"/>
        </w:rPr>
        <w:t xml:space="preserve">ączna </w:t>
      </w:r>
      <w:r w:rsidRPr="00495CAE">
        <w:rPr>
          <w:b/>
          <w:szCs w:val="26"/>
          <w:lang w:eastAsia="ar-SA"/>
        </w:rPr>
        <w:t xml:space="preserve">wartość </w:t>
      </w:r>
      <w:r w:rsidR="00FC5C67" w:rsidRPr="00495CAE">
        <w:rPr>
          <w:b/>
          <w:szCs w:val="26"/>
          <w:lang w:eastAsia="ar-SA"/>
        </w:rPr>
        <w:t xml:space="preserve">oferty </w:t>
      </w:r>
      <w:r w:rsidR="00D22B3B" w:rsidRPr="00495CAE">
        <w:rPr>
          <w:b/>
          <w:szCs w:val="26"/>
          <w:lang w:eastAsia="ar-SA"/>
        </w:rPr>
        <w:t>brutto</w:t>
      </w:r>
      <w:r w:rsidR="00FC5C67" w:rsidRPr="00495CAE">
        <w:rPr>
          <w:b/>
          <w:szCs w:val="26"/>
          <w:lang w:eastAsia="ar-SA"/>
        </w:rPr>
        <w:t xml:space="preserve">: </w:t>
      </w:r>
      <w:r w:rsidR="00FC5C67" w:rsidRPr="00495CAE">
        <w:rPr>
          <w:bCs/>
          <w:szCs w:val="26"/>
          <w:lang w:eastAsia="ar-SA"/>
        </w:rPr>
        <w:t>…………….....……….…………</w:t>
      </w:r>
      <w:r w:rsidR="00296B02" w:rsidRPr="00495CAE">
        <w:rPr>
          <w:bCs/>
          <w:szCs w:val="26"/>
          <w:lang w:eastAsia="ar-SA"/>
        </w:rPr>
        <w:t>…………………………………………………………</w:t>
      </w:r>
      <w:r w:rsidR="00FC5C67" w:rsidRPr="00495CAE">
        <w:rPr>
          <w:bCs/>
          <w:szCs w:val="26"/>
          <w:lang w:eastAsia="ar-SA"/>
        </w:rPr>
        <w:t xml:space="preserve">. </w:t>
      </w:r>
      <w:r w:rsidR="00FC5C67" w:rsidRPr="00495CAE">
        <w:rPr>
          <w:b/>
          <w:szCs w:val="26"/>
          <w:lang w:eastAsia="ar-SA"/>
        </w:rPr>
        <w:t xml:space="preserve">zł, </w:t>
      </w:r>
    </w:p>
    <w:p w:rsidR="00DD3491" w:rsidRPr="00495CAE" w:rsidRDefault="00DD3491" w:rsidP="00FC5C67">
      <w:pPr>
        <w:suppressAutoHyphens/>
        <w:autoSpaceDE/>
        <w:autoSpaceDN/>
        <w:spacing w:before="200"/>
        <w:rPr>
          <w:sz w:val="20"/>
          <w:szCs w:val="20"/>
          <w:lang w:eastAsia="ar-SA"/>
        </w:rPr>
      </w:pPr>
      <w:r w:rsidRPr="00495CAE">
        <w:rPr>
          <w:sz w:val="20"/>
          <w:szCs w:val="20"/>
          <w:lang w:eastAsia="ar-SA"/>
        </w:rPr>
        <w:t>(słownie: …………………………..………………………………………….………………………………………………………………………………….…… .)</w:t>
      </w:r>
    </w:p>
    <w:p w:rsidR="00FC5C67" w:rsidRPr="00495CAE" w:rsidRDefault="00FC5C67" w:rsidP="00FC5C67">
      <w:pPr>
        <w:suppressAutoHyphens/>
        <w:autoSpaceDE/>
        <w:autoSpaceDN/>
        <w:spacing w:before="200"/>
        <w:rPr>
          <w:b/>
          <w:szCs w:val="26"/>
          <w:lang w:eastAsia="ar-SA"/>
        </w:rPr>
      </w:pPr>
      <w:r w:rsidRPr="00495CAE">
        <w:rPr>
          <w:b/>
          <w:szCs w:val="26"/>
          <w:lang w:eastAsia="ar-SA"/>
        </w:rPr>
        <w:t>w tym VAT </w:t>
      </w:r>
      <w:r w:rsidRPr="00495CAE">
        <w:rPr>
          <w:bCs/>
          <w:szCs w:val="26"/>
          <w:lang w:eastAsia="ar-SA"/>
        </w:rPr>
        <w:t>….……..……..….……………………………</w:t>
      </w:r>
      <w:r w:rsidR="00296B02" w:rsidRPr="00495CAE">
        <w:rPr>
          <w:bCs/>
          <w:szCs w:val="26"/>
          <w:lang w:eastAsia="ar-SA"/>
        </w:rPr>
        <w:t>……………………………………………………………</w:t>
      </w:r>
      <w:r w:rsidR="00DD3491" w:rsidRPr="00495CAE">
        <w:rPr>
          <w:bCs/>
          <w:szCs w:val="26"/>
          <w:lang w:eastAsia="ar-SA"/>
        </w:rPr>
        <w:t>……</w:t>
      </w:r>
      <w:r w:rsidR="00296B02" w:rsidRPr="00495CAE">
        <w:rPr>
          <w:bCs/>
          <w:szCs w:val="26"/>
          <w:lang w:eastAsia="ar-SA"/>
        </w:rPr>
        <w:t>………...</w:t>
      </w:r>
      <w:r w:rsidRPr="00495CAE">
        <w:rPr>
          <w:b/>
          <w:szCs w:val="26"/>
          <w:lang w:eastAsia="ar-SA"/>
        </w:rPr>
        <w:t>zł</w:t>
      </w:r>
    </w:p>
    <w:p w:rsidR="00622ECB" w:rsidRPr="00495CAE" w:rsidRDefault="00622ECB" w:rsidP="00622ECB">
      <w:pPr>
        <w:suppressAutoHyphens/>
        <w:autoSpaceDE/>
        <w:autoSpaceDN/>
        <w:spacing w:before="120" w:after="120"/>
        <w:ind w:right="-142"/>
        <w:rPr>
          <w:sz w:val="20"/>
          <w:szCs w:val="22"/>
          <w:lang w:eastAsia="ar-SA"/>
        </w:rPr>
      </w:pPr>
      <w:r w:rsidRPr="00495CAE">
        <w:rPr>
          <w:sz w:val="20"/>
          <w:szCs w:val="22"/>
          <w:lang w:eastAsia="ar-SA"/>
        </w:rPr>
        <w:t>* Podatek VAT wyliczony zgodnie z obowiązującymi (aktualnymi)  w dniu składania oferty przepisami prawa.</w:t>
      </w:r>
    </w:p>
    <w:p w:rsidR="00495CAE" w:rsidRPr="00A528B1" w:rsidRDefault="00101E89" w:rsidP="00A528B1">
      <w:pPr>
        <w:suppressAutoHyphens/>
        <w:autoSpaceDE/>
        <w:autoSpaceDN/>
        <w:spacing w:before="120" w:after="120"/>
        <w:ind w:right="-142"/>
        <w:rPr>
          <w:sz w:val="20"/>
          <w:szCs w:val="22"/>
          <w:lang w:eastAsia="ar-SA"/>
        </w:rPr>
      </w:pPr>
      <w:r w:rsidRPr="00495CAE">
        <w:rPr>
          <w:sz w:val="20"/>
          <w:szCs w:val="22"/>
          <w:lang w:eastAsia="ar-SA"/>
        </w:rPr>
        <w:t>Wartość</w:t>
      </w:r>
      <w:r w:rsidR="00622ECB" w:rsidRPr="00495CAE">
        <w:rPr>
          <w:sz w:val="20"/>
          <w:szCs w:val="22"/>
          <w:lang w:eastAsia="ar-SA"/>
        </w:rPr>
        <w:t xml:space="preserve"> oferty stanowi suma brutto z kolumny „</w:t>
      </w:r>
      <w:r w:rsidRPr="00495CAE">
        <w:rPr>
          <w:sz w:val="20"/>
          <w:szCs w:val="22"/>
          <w:lang w:eastAsia="ar-SA"/>
        </w:rPr>
        <w:t>Wartość</w:t>
      </w:r>
      <w:r w:rsidR="00622ECB" w:rsidRPr="00495CAE">
        <w:rPr>
          <w:sz w:val="20"/>
          <w:szCs w:val="22"/>
          <w:lang w:eastAsia="ar-SA"/>
        </w:rPr>
        <w:t xml:space="preserve"> brutto”, wyliczona zgodnie z zapisami tabeli i podana z dokładnością do dwóch miejsc po przecinku, w złotych polskich.</w:t>
      </w:r>
    </w:p>
    <w:p w:rsidR="00495CAE" w:rsidRPr="00495CAE" w:rsidRDefault="00495CAE" w:rsidP="00A528B1">
      <w:pPr>
        <w:suppressAutoHyphens/>
        <w:autoSpaceDE/>
        <w:autoSpaceDN/>
        <w:ind w:left="5664"/>
        <w:jc w:val="right"/>
        <w:rPr>
          <w:sz w:val="16"/>
          <w:szCs w:val="16"/>
        </w:rPr>
      </w:pPr>
      <w:r w:rsidRPr="00495CAE">
        <w:rPr>
          <w:sz w:val="16"/>
          <w:szCs w:val="16"/>
        </w:rPr>
        <w:t xml:space="preserve">Formularz cenowy  powinien być podpisany </w:t>
      </w:r>
    </w:p>
    <w:p w:rsidR="00495CAE" w:rsidRPr="00495CAE" w:rsidRDefault="00495CAE" w:rsidP="00A528B1">
      <w:pPr>
        <w:suppressAutoHyphens/>
        <w:autoSpaceDE/>
        <w:autoSpaceDN/>
        <w:ind w:left="5664"/>
        <w:jc w:val="right"/>
        <w:rPr>
          <w:sz w:val="16"/>
          <w:szCs w:val="16"/>
        </w:rPr>
      </w:pPr>
      <w:r w:rsidRPr="00495CAE">
        <w:rPr>
          <w:sz w:val="16"/>
          <w:szCs w:val="16"/>
        </w:rPr>
        <w:t>kwalifikowanym podpisem elektronicznym, podpisem zaufanym lub podpisem osobistym przez osobę/osoby uprawnione do reprezentacji Wykonawcy/ów</w:t>
      </w:r>
    </w:p>
    <w:p w:rsidR="00672A2B" w:rsidRPr="00495CAE" w:rsidRDefault="00672A2B" w:rsidP="00FC5C67">
      <w:pPr>
        <w:tabs>
          <w:tab w:val="left" w:pos="6521"/>
        </w:tabs>
        <w:suppressAutoHyphens/>
        <w:autoSpaceDE/>
        <w:autoSpaceDN/>
        <w:ind w:left="1418"/>
        <w:rPr>
          <w:sz w:val="16"/>
          <w:szCs w:val="16"/>
          <w:lang w:eastAsia="ar-SA"/>
        </w:rPr>
      </w:pPr>
    </w:p>
    <w:sectPr w:rsidR="00672A2B" w:rsidRPr="00495CAE" w:rsidSect="00381E71">
      <w:head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3FC" w:rsidRDefault="002143FC" w:rsidP="00495CAE">
      <w:r>
        <w:separator/>
      </w:r>
    </w:p>
  </w:endnote>
  <w:endnote w:type="continuationSeparator" w:id="0">
    <w:p w:rsidR="002143FC" w:rsidRDefault="002143FC" w:rsidP="00495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tima">
    <w:charset w:val="EE"/>
    <w:family w:val="swiss"/>
    <w:pitch w:val="variable"/>
  </w:font>
  <w:font w:name="Andale Sans UI">
    <w:altName w:val="Calibri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3FC" w:rsidRDefault="002143FC" w:rsidP="00495CAE">
      <w:r>
        <w:separator/>
      </w:r>
    </w:p>
  </w:footnote>
  <w:footnote w:type="continuationSeparator" w:id="0">
    <w:p w:rsidR="002143FC" w:rsidRDefault="002143FC" w:rsidP="00495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CAE" w:rsidRDefault="00495CAE">
    <w:pPr>
      <w:pStyle w:val="Nagwek"/>
    </w:pPr>
    <w:r>
      <w:rPr>
        <w:noProof/>
      </w:rPr>
      <w:drawing>
        <wp:inline distT="0" distB="0" distL="0" distR="0">
          <wp:extent cx="5760720" cy="588645"/>
          <wp:effectExtent l="0" t="0" r="0" b="1905"/>
          <wp:docPr id="580300265" name="Obraz 1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ABD218B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  <w:kern w:val="2"/>
        <w:sz w:val="22"/>
        <w:szCs w:val="22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  <w:kern w:val="2"/>
        <w:sz w:val="22"/>
        <w:szCs w:val="22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upperLetter"/>
      <w:pStyle w:val="Nagwek6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6D30588C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7" w15:restartNumberingAfterBreak="0">
    <w:nsid w:val="00000009"/>
    <w:multiLevelType w:val="multilevel"/>
    <w:tmpl w:val="8EF4B7CC"/>
    <w:name w:val="WW8Num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 w:hint="default"/>
        <w:b w:val="0"/>
        <w:bCs w:val="0"/>
        <w:i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eastAsia="Lucida Sans Unicode" w:hAnsi="Calibri" w:cs="Calibri"/>
        <w:b w:val="0"/>
        <w:bCs w:val="0"/>
        <w:i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eastAsia="Lucida Sans Unicode" w:hAnsi="Calibri" w:cs="Calibri"/>
        <w:b w:val="0"/>
        <w:bCs w:val="0"/>
        <w:i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  <w:b w:val="0"/>
        <w:bCs w:val="0"/>
        <w:i/>
        <w:kern w:val="2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Calibri" w:eastAsia="Lucida Sans Unicode" w:hAnsi="Calibri" w:cs="Calibri"/>
        <w:b w:val="0"/>
        <w:bCs w:val="0"/>
        <w:i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eastAsia="Lucida Sans Unicode" w:hAnsi="Calibri" w:cs="Calibri"/>
        <w:b w:val="0"/>
        <w:bCs w:val="0"/>
        <w:i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eastAsia="Lucida Sans Unicode" w:hAnsi="Calibri" w:cs="Calibri"/>
        <w:b w:val="0"/>
        <w:bCs w:val="0"/>
        <w:i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eastAsia="Lucida Sans Unicode" w:hAnsi="Calibri" w:cs="Calibri"/>
        <w:b w:val="0"/>
        <w:bCs w:val="0"/>
        <w:i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eastAsia="Lucida Sans Unicode" w:hAnsi="Calibri" w:cs="Calibri"/>
        <w:b w:val="0"/>
        <w:bCs w:val="0"/>
        <w:i/>
        <w:kern w:val="2"/>
        <w:sz w:val="24"/>
        <w:szCs w:val="24"/>
      </w:rPr>
    </w:lvl>
  </w:abstractNum>
  <w:abstractNum w:abstractNumId="8" w15:restartNumberingAfterBreak="0">
    <w:nsid w:val="288D6EFB"/>
    <w:multiLevelType w:val="hybridMultilevel"/>
    <w:tmpl w:val="D862A538"/>
    <w:lvl w:ilvl="0" w:tplc="3228891A">
      <w:start w:val="1"/>
      <w:numFmt w:val="decimal"/>
      <w:lvlText w:val="%1."/>
      <w:lvlJc w:val="left"/>
      <w:pPr>
        <w:tabs>
          <w:tab w:val="num" w:pos="142"/>
        </w:tabs>
        <w:ind w:left="482" w:hanging="340"/>
      </w:pPr>
      <w:rPr>
        <w:rFonts w:cs="Times New Roman"/>
      </w:rPr>
    </w:lvl>
    <w:lvl w:ilvl="1" w:tplc="C020FE7E">
      <w:start w:val="1"/>
      <w:numFmt w:val="decimal"/>
      <w:lvlText w:val="%2."/>
      <w:lvlJc w:val="left"/>
      <w:pPr>
        <w:tabs>
          <w:tab w:val="num" w:pos="-34"/>
        </w:tabs>
        <w:ind w:left="346" w:hanging="346"/>
      </w:pPr>
      <w:rPr>
        <w:rFonts w:ascii="Times New Roman" w:hAnsi="Times New Roman" w:cs="Times New Roman" w:hint="default"/>
        <w:b w:val="0"/>
        <w:sz w:val="18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568"/>
        </w:tabs>
        <w:ind w:left="908" w:hanging="34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F3530C6"/>
    <w:multiLevelType w:val="hybridMultilevel"/>
    <w:tmpl w:val="FBF469CE"/>
    <w:lvl w:ilvl="0" w:tplc="04150013">
      <w:start w:val="1"/>
      <w:numFmt w:val="upperRoman"/>
      <w:lvlText w:val="%1."/>
      <w:lvlJc w:val="righ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7123259"/>
    <w:multiLevelType w:val="hybridMultilevel"/>
    <w:tmpl w:val="AD58B5B4"/>
    <w:lvl w:ilvl="0" w:tplc="DD90845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10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7F0"/>
    <w:rsid w:val="0000081D"/>
    <w:rsid w:val="000078BC"/>
    <w:rsid w:val="00010F6A"/>
    <w:rsid w:val="00073334"/>
    <w:rsid w:val="000C3D8F"/>
    <w:rsid w:val="000E1796"/>
    <w:rsid w:val="000F0EBA"/>
    <w:rsid w:val="00101E89"/>
    <w:rsid w:val="00106204"/>
    <w:rsid w:val="00121EC8"/>
    <w:rsid w:val="00123385"/>
    <w:rsid w:val="001272AC"/>
    <w:rsid w:val="00157B5D"/>
    <w:rsid w:val="00192CF4"/>
    <w:rsid w:val="001B503B"/>
    <w:rsid w:val="001D5348"/>
    <w:rsid w:val="001D6DDE"/>
    <w:rsid w:val="001F4799"/>
    <w:rsid w:val="00201DDF"/>
    <w:rsid w:val="002105D7"/>
    <w:rsid w:val="002143FC"/>
    <w:rsid w:val="002161DF"/>
    <w:rsid w:val="00233F49"/>
    <w:rsid w:val="00285D81"/>
    <w:rsid w:val="00296B02"/>
    <w:rsid w:val="002D2587"/>
    <w:rsid w:val="0030694B"/>
    <w:rsid w:val="00312895"/>
    <w:rsid w:val="0032652F"/>
    <w:rsid w:val="00343BCE"/>
    <w:rsid w:val="00381E71"/>
    <w:rsid w:val="003849B5"/>
    <w:rsid w:val="003E413A"/>
    <w:rsid w:val="003F7DB3"/>
    <w:rsid w:val="00406C5E"/>
    <w:rsid w:val="00451D06"/>
    <w:rsid w:val="004543F3"/>
    <w:rsid w:val="0046333A"/>
    <w:rsid w:val="00472CC6"/>
    <w:rsid w:val="00495CAE"/>
    <w:rsid w:val="004C3AEF"/>
    <w:rsid w:val="004C3E91"/>
    <w:rsid w:val="00507E89"/>
    <w:rsid w:val="00514673"/>
    <w:rsid w:val="00514F72"/>
    <w:rsid w:val="00531E36"/>
    <w:rsid w:val="005632A0"/>
    <w:rsid w:val="005C1FF9"/>
    <w:rsid w:val="006033FF"/>
    <w:rsid w:val="00616C34"/>
    <w:rsid w:val="00622ECB"/>
    <w:rsid w:val="00666654"/>
    <w:rsid w:val="00672A2B"/>
    <w:rsid w:val="006777F0"/>
    <w:rsid w:val="00687D56"/>
    <w:rsid w:val="006A03E1"/>
    <w:rsid w:val="00706163"/>
    <w:rsid w:val="007127A1"/>
    <w:rsid w:val="007173B4"/>
    <w:rsid w:val="00744B86"/>
    <w:rsid w:val="00752FCA"/>
    <w:rsid w:val="00780D03"/>
    <w:rsid w:val="00801C9D"/>
    <w:rsid w:val="00814CC0"/>
    <w:rsid w:val="00840F6C"/>
    <w:rsid w:val="00845629"/>
    <w:rsid w:val="00880B85"/>
    <w:rsid w:val="00887B28"/>
    <w:rsid w:val="0089235C"/>
    <w:rsid w:val="008A2EFD"/>
    <w:rsid w:val="008B42AA"/>
    <w:rsid w:val="008D168E"/>
    <w:rsid w:val="0092000C"/>
    <w:rsid w:val="0092691D"/>
    <w:rsid w:val="00950300"/>
    <w:rsid w:val="00970D4D"/>
    <w:rsid w:val="00972C2D"/>
    <w:rsid w:val="00975197"/>
    <w:rsid w:val="009A0C86"/>
    <w:rsid w:val="009B5581"/>
    <w:rsid w:val="009D306E"/>
    <w:rsid w:val="009E2D94"/>
    <w:rsid w:val="009E3379"/>
    <w:rsid w:val="00A20A77"/>
    <w:rsid w:val="00A412ED"/>
    <w:rsid w:val="00A528B1"/>
    <w:rsid w:val="00A611D1"/>
    <w:rsid w:val="00A718E6"/>
    <w:rsid w:val="00AE7037"/>
    <w:rsid w:val="00B21351"/>
    <w:rsid w:val="00B367FF"/>
    <w:rsid w:val="00B724F6"/>
    <w:rsid w:val="00B93C0A"/>
    <w:rsid w:val="00BB7F67"/>
    <w:rsid w:val="00BC7977"/>
    <w:rsid w:val="00BE51E8"/>
    <w:rsid w:val="00C025A2"/>
    <w:rsid w:val="00C2141D"/>
    <w:rsid w:val="00C3327E"/>
    <w:rsid w:val="00C62401"/>
    <w:rsid w:val="00C62440"/>
    <w:rsid w:val="00C62C9F"/>
    <w:rsid w:val="00C66852"/>
    <w:rsid w:val="00CD725D"/>
    <w:rsid w:val="00CE7E20"/>
    <w:rsid w:val="00CF2EDF"/>
    <w:rsid w:val="00D107F9"/>
    <w:rsid w:val="00D12CA8"/>
    <w:rsid w:val="00D22B3B"/>
    <w:rsid w:val="00D43893"/>
    <w:rsid w:val="00D74E09"/>
    <w:rsid w:val="00DD1933"/>
    <w:rsid w:val="00DD3491"/>
    <w:rsid w:val="00E40121"/>
    <w:rsid w:val="00E4530E"/>
    <w:rsid w:val="00EC3FCC"/>
    <w:rsid w:val="00EF0E4D"/>
    <w:rsid w:val="00F32417"/>
    <w:rsid w:val="00F539A6"/>
    <w:rsid w:val="00F63D25"/>
    <w:rsid w:val="00F71D24"/>
    <w:rsid w:val="00F757A9"/>
    <w:rsid w:val="00FC5C67"/>
    <w:rsid w:val="00FC7AE3"/>
    <w:rsid w:val="00FF17FE"/>
    <w:rsid w:val="00FF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B7CD8-DD9F-41D4-85E8-19728F7EB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77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0300"/>
    <w:pPr>
      <w:keepNext/>
      <w:suppressAutoHyphens/>
      <w:autoSpaceDE/>
      <w:autoSpaceDN/>
      <w:spacing w:line="360" w:lineRule="auto"/>
      <w:jc w:val="right"/>
      <w:outlineLvl w:val="0"/>
    </w:pPr>
    <w:rPr>
      <w:b/>
      <w:szCs w:val="20"/>
      <w:u w:val="single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950300"/>
    <w:pPr>
      <w:keepNext/>
      <w:suppressAutoHyphens/>
      <w:autoSpaceDE/>
      <w:autoSpaceDN/>
      <w:spacing w:line="360" w:lineRule="auto"/>
      <w:outlineLvl w:val="1"/>
    </w:pPr>
    <w:rPr>
      <w:b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950300"/>
    <w:pPr>
      <w:keepNext/>
      <w:suppressAutoHyphens/>
      <w:autoSpaceDE/>
      <w:autoSpaceDN/>
      <w:jc w:val="center"/>
      <w:outlineLvl w:val="2"/>
    </w:pPr>
    <w:rPr>
      <w:rFonts w:ascii="Arial Black" w:hAnsi="Arial Black" w:cs="Arial Black"/>
      <w:b/>
      <w:sz w:val="28"/>
      <w:szCs w:val="20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950300"/>
    <w:pPr>
      <w:keepNext/>
      <w:suppressAutoHyphens/>
      <w:autoSpaceDE/>
      <w:autoSpaceDN/>
      <w:jc w:val="center"/>
      <w:outlineLvl w:val="3"/>
    </w:pPr>
    <w:rPr>
      <w:rFonts w:ascii="Arial" w:hAnsi="Arial" w:cs="Arial"/>
      <w:b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950300"/>
    <w:pPr>
      <w:keepNext/>
      <w:tabs>
        <w:tab w:val="num" w:pos="720"/>
      </w:tabs>
      <w:suppressAutoHyphens/>
      <w:autoSpaceDE/>
      <w:autoSpaceDN/>
      <w:ind w:left="720" w:hanging="360"/>
      <w:jc w:val="center"/>
      <w:outlineLvl w:val="4"/>
    </w:pPr>
    <w:rPr>
      <w:b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950300"/>
    <w:pPr>
      <w:keepNext/>
      <w:numPr>
        <w:numId w:val="5"/>
      </w:numPr>
      <w:suppressAutoHyphens/>
      <w:autoSpaceDE/>
      <w:autoSpaceDN/>
      <w:outlineLvl w:val="5"/>
    </w:pPr>
    <w:rPr>
      <w:b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950300"/>
    <w:pPr>
      <w:keepNext/>
      <w:suppressAutoHyphens/>
      <w:autoSpaceDE/>
      <w:autoSpaceDN/>
      <w:jc w:val="center"/>
      <w:outlineLvl w:val="6"/>
    </w:pPr>
    <w:rPr>
      <w:b/>
      <w:bCs/>
      <w:sz w:val="20"/>
      <w:szCs w:val="20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950300"/>
    <w:pPr>
      <w:keepNext/>
      <w:suppressAutoHyphens/>
      <w:autoSpaceDE/>
      <w:autoSpaceDN/>
      <w:jc w:val="center"/>
      <w:outlineLvl w:val="7"/>
    </w:pPr>
    <w:rPr>
      <w:rFonts w:ascii="Tahoma" w:hAnsi="Tahoma" w:cs="Tahoma"/>
      <w:b/>
      <w:bCs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950300"/>
    <w:pPr>
      <w:keepNext/>
      <w:suppressAutoHyphens/>
      <w:autoSpaceDE/>
      <w:autoSpaceDN/>
      <w:jc w:val="center"/>
      <w:outlineLvl w:val="8"/>
    </w:pPr>
    <w:rPr>
      <w:rFonts w:ascii="Arial Black" w:hAnsi="Arial Black" w:cs="Arial Black"/>
      <w:b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,Akapit z listą numerowaną"/>
    <w:basedOn w:val="Normalny"/>
    <w:link w:val="AkapitzlistZnak"/>
    <w:uiPriority w:val="34"/>
    <w:qFormat/>
    <w:rsid w:val="006777F0"/>
    <w:pPr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6777F0"/>
  </w:style>
  <w:style w:type="paragraph" w:styleId="Nagwek">
    <w:name w:val="header"/>
    <w:basedOn w:val="Normalny"/>
    <w:link w:val="NagwekZnak"/>
    <w:unhideWhenUsed/>
    <w:rsid w:val="00495C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5C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495C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5C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50300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Nagwek2Znak">
    <w:name w:val="Nagłówek 2 Znak"/>
    <w:basedOn w:val="Domylnaczcionkaakapitu"/>
    <w:link w:val="Nagwek2"/>
    <w:rsid w:val="00950300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50300"/>
    <w:rPr>
      <w:rFonts w:ascii="Arial Black" w:eastAsia="Times New Roman" w:hAnsi="Arial Black" w:cs="Arial Black"/>
      <w:b/>
      <w:sz w:val="28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950300"/>
    <w:rPr>
      <w:rFonts w:ascii="Arial" w:eastAsia="Times New Roman" w:hAnsi="Arial" w:cs="Arial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950300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950300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95030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rsid w:val="00950300"/>
    <w:rPr>
      <w:rFonts w:ascii="Tahoma" w:eastAsia="Times New Roman" w:hAnsi="Tahoma" w:cs="Tahoma"/>
      <w:b/>
      <w:bCs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rsid w:val="00950300"/>
    <w:rPr>
      <w:rFonts w:ascii="Arial Black" w:eastAsia="Times New Roman" w:hAnsi="Arial Black" w:cs="Arial Black"/>
      <w:b/>
      <w:sz w:val="20"/>
      <w:szCs w:val="20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950300"/>
  </w:style>
  <w:style w:type="character" w:customStyle="1" w:styleId="WW8Num1z0">
    <w:name w:val="WW8Num1z0"/>
    <w:rsid w:val="00950300"/>
  </w:style>
  <w:style w:type="character" w:customStyle="1" w:styleId="WW8Num1z1">
    <w:name w:val="WW8Num1z1"/>
    <w:rsid w:val="00950300"/>
  </w:style>
  <w:style w:type="character" w:customStyle="1" w:styleId="WW8Num1z2">
    <w:name w:val="WW8Num1z2"/>
    <w:rsid w:val="00950300"/>
  </w:style>
  <w:style w:type="character" w:customStyle="1" w:styleId="WW8Num1z3">
    <w:name w:val="WW8Num1z3"/>
    <w:rsid w:val="00950300"/>
  </w:style>
  <w:style w:type="character" w:customStyle="1" w:styleId="WW8Num1z4">
    <w:name w:val="WW8Num1z4"/>
    <w:rsid w:val="00950300"/>
  </w:style>
  <w:style w:type="character" w:customStyle="1" w:styleId="WW8Num1z5">
    <w:name w:val="WW8Num1z5"/>
    <w:rsid w:val="00950300"/>
  </w:style>
  <w:style w:type="character" w:customStyle="1" w:styleId="WW8Num1z6">
    <w:name w:val="WW8Num1z6"/>
    <w:rsid w:val="00950300"/>
  </w:style>
  <w:style w:type="character" w:customStyle="1" w:styleId="WW8Num1z7">
    <w:name w:val="WW8Num1z7"/>
    <w:rsid w:val="00950300"/>
  </w:style>
  <w:style w:type="character" w:customStyle="1" w:styleId="WW8Num1z8">
    <w:name w:val="WW8Num1z8"/>
    <w:rsid w:val="00950300"/>
  </w:style>
  <w:style w:type="character" w:customStyle="1" w:styleId="WW8Num2z0">
    <w:name w:val="WW8Num2z0"/>
    <w:rsid w:val="00950300"/>
    <w:rPr>
      <w:b w:val="0"/>
      <w:i w:val="0"/>
      <w:color w:val="auto"/>
      <w:sz w:val="24"/>
      <w:szCs w:val="24"/>
    </w:rPr>
  </w:style>
  <w:style w:type="character" w:customStyle="1" w:styleId="WW8Num3z0">
    <w:name w:val="WW8Num3z0"/>
    <w:rsid w:val="00950300"/>
    <w:rPr>
      <w:rFonts w:hint="default"/>
    </w:rPr>
  </w:style>
  <w:style w:type="character" w:customStyle="1" w:styleId="WW8Num4z0">
    <w:name w:val="WW8Num4z0"/>
    <w:rsid w:val="00950300"/>
    <w:rPr>
      <w:rFonts w:ascii="Symbol" w:hAnsi="Symbol" w:cs="Symbol" w:hint="default"/>
      <w:kern w:val="2"/>
      <w:sz w:val="22"/>
      <w:szCs w:val="22"/>
    </w:rPr>
  </w:style>
  <w:style w:type="character" w:customStyle="1" w:styleId="WW8Num5z0">
    <w:name w:val="WW8Num5z0"/>
    <w:rsid w:val="00950300"/>
    <w:rPr>
      <w:rFonts w:ascii="Symbol" w:hAnsi="Symbol" w:cs="Symbol" w:hint="default"/>
      <w:kern w:val="2"/>
      <w:sz w:val="22"/>
      <w:szCs w:val="22"/>
    </w:rPr>
  </w:style>
  <w:style w:type="character" w:customStyle="1" w:styleId="WW8Num6z0">
    <w:name w:val="WW8Num6z0"/>
    <w:rsid w:val="00950300"/>
    <w:rPr>
      <w:rFonts w:hint="default"/>
    </w:rPr>
  </w:style>
  <w:style w:type="character" w:customStyle="1" w:styleId="WW8Num7z0">
    <w:name w:val="WW8Num7z0"/>
    <w:rsid w:val="00950300"/>
    <w:rPr>
      <w:b w:val="0"/>
      <w:bCs w:val="0"/>
    </w:rPr>
  </w:style>
  <w:style w:type="character" w:customStyle="1" w:styleId="WW8Num8z0">
    <w:name w:val="WW8Num8z0"/>
    <w:rsid w:val="00950300"/>
    <w:rPr>
      <w:b w:val="0"/>
      <w:bCs w:val="0"/>
    </w:rPr>
  </w:style>
  <w:style w:type="character" w:customStyle="1" w:styleId="WW8Num9z0">
    <w:name w:val="WW8Num9z0"/>
    <w:rsid w:val="00950300"/>
    <w:rPr>
      <w:rFonts w:ascii="Calibri" w:eastAsia="Lucida Sans Unicode" w:hAnsi="Calibri" w:cs="Calibri"/>
      <w:b w:val="0"/>
      <w:bCs w:val="0"/>
      <w:i/>
      <w:kern w:val="2"/>
      <w:sz w:val="24"/>
      <w:szCs w:val="24"/>
    </w:rPr>
  </w:style>
  <w:style w:type="character" w:customStyle="1" w:styleId="WW8Num10z0">
    <w:name w:val="WW8Num10z0"/>
    <w:rsid w:val="00950300"/>
    <w:rPr>
      <w:rFonts w:ascii="Calibri" w:eastAsia="Lucida Sans Unicode" w:hAnsi="Calibri" w:cs="Calibri"/>
      <w:b w:val="0"/>
      <w:bCs w:val="0"/>
      <w:i/>
      <w:kern w:val="2"/>
      <w:sz w:val="24"/>
      <w:szCs w:val="24"/>
    </w:rPr>
  </w:style>
  <w:style w:type="character" w:customStyle="1" w:styleId="WW8Num11z0">
    <w:name w:val="WW8Num11z0"/>
    <w:rsid w:val="00950300"/>
    <w:rPr>
      <w:rFonts w:hint="default"/>
    </w:rPr>
  </w:style>
  <w:style w:type="character" w:customStyle="1" w:styleId="WW8Num2z1">
    <w:name w:val="WW8Num2z1"/>
    <w:rsid w:val="00950300"/>
  </w:style>
  <w:style w:type="character" w:customStyle="1" w:styleId="WW8Num2z2">
    <w:name w:val="WW8Num2z2"/>
    <w:rsid w:val="00950300"/>
  </w:style>
  <w:style w:type="character" w:customStyle="1" w:styleId="WW8Num2z3">
    <w:name w:val="WW8Num2z3"/>
    <w:rsid w:val="00950300"/>
  </w:style>
  <w:style w:type="character" w:customStyle="1" w:styleId="WW8Num2z4">
    <w:name w:val="WW8Num2z4"/>
    <w:rsid w:val="00950300"/>
  </w:style>
  <w:style w:type="character" w:customStyle="1" w:styleId="WW8Num2z5">
    <w:name w:val="WW8Num2z5"/>
    <w:rsid w:val="00950300"/>
  </w:style>
  <w:style w:type="character" w:customStyle="1" w:styleId="WW8Num2z6">
    <w:name w:val="WW8Num2z6"/>
    <w:rsid w:val="00950300"/>
  </w:style>
  <w:style w:type="character" w:customStyle="1" w:styleId="WW8Num2z7">
    <w:name w:val="WW8Num2z7"/>
    <w:rsid w:val="00950300"/>
  </w:style>
  <w:style w:type="character" w:customStyle="1" w:styleId="WW8Num2z8">
    <w:name w:val="WW8Num2z8"/>
    <w:rsid w:val="00950300"/>
  </w:style>
  <w:style w:type="character" w:customStyle="1" w:styleId="WW8Num3z1">
    <w:name w:val="WW8Num3z1"/>
    <w:rsid w:val="00950300"/>
  </w:style>
  <w:style w:type="character" w:customStyle="1" w:styleId="WW8Num3z2">
    <w:name w:val="WW8Num3z2"/>
    <w:rsid w:val="00950300"/>
  </w:style>
  <w:style w:type="character" w:customStyle="1" w:styleId="WW8Num3z3">
    <w:name w:val="WW8Num3z3"/>
    <w:rsid w:val="00950300"/>
  </w:style>
  <w:style w:type="character" w:customStyle="1" w:styleId="WW8Num3z4">
    <w:name w:val="WW8Num3z4"/>
    <w:rsid w:val="00950300"/>
  </w:style>
  <w:style w:type="character" w:customStyle="1" w:styleId="WW8Num3z5">
    <w:name w:val="WW8Num3z5"/>
    <w:rsid w:val="00950300"/>
  </w:style>
  <w:style w:type="character" w:customStyle="1" w:styleId="WW8Num3z6">
    <w:name w:val="WW8Num3z6"/>
    <w:rsid w:val="00950300"/>
  </w:style>
  <w:style w:type="character" w:customStyle="1" w:styleId="WW8Num3z7">
    <w:name w:val="WW8Num3z7"/>
    <w:rsid w:val="00950300"/>
  </w:style>
  <w:style w:type="character" w:customStyle="1" w:styleId="WW8Num3z8">
    <w:name w:val="WW8Num3z8"/>
    <w:rsid w:val="00950300"/>
  </w:style>
  <w:style w:type="character" w:customStyle="1" w:styleId="WW8Num4z1">
    <w:name w:val="WW8Num4z1"/>
    <w:rsid w:val="00950300"/>
  </w:style>
  <w:style w:type="character" w:customStyle="1" w:styleId="WW8Num4z2">
    <w:name w:val="WW8Num4z2"/>
    <w:rsid w:val="00950300"/>
  </w:style>
  <w:style w:type="character" w:customStyle="1" w:styleId="WW8Num4z3">
    <w:name w:val="WW8Num4z3"/>
    <w:rsid w:val="00950300"/>
  </w:style>
  <w:style w:type="character" w:customStyle="1" w:styleId="WW8Num4z4">
    <w:name w:val="WW8Num4z4"/>
    <w:rsid w:val="00950300"/>
  </w:style>
  <w:style w:type="character" w:customStyle="1" w:styleId="WW8Num4z5">
    <w:name w:val="WW8Num4z5"/>
    <w:rsid w:val="00950300"/>
  </w:style>
  <w:style w:type="character" w:customStyle="1" w:styleId="WW8Num4z6">
    <w:name w:val="WW8Num4z6"/>
    <w:rsid w:val="00950300"/>
  </w:style>
  <w:style w:type="character" w:customStyle="1" w:styleId="WW8Num4z7">
    <w:name w:val="WW8Num4z7"/>
    <w:rsid w:val="00950300"/>
  </w:style>
  <w:style w:type="character" w:customStyle="1" w:styleId="WW8Num4z8">
    <w:name w:val="WW8Num4z8"/>
    <w:rsid w:val="00950300"/>
  </w:style>
  <w:style w:type="character" w:customStyle="1" w:styleId="WW8Num5z1">
    <w:name w:val="WW8Num5z1"/>
    <w:rsid w:val="00950300"/>
  </w:style>
  <w:style w:type="character" w:customStyle="1" w:styleId="WW8Num5z2">
    <w:name w:val="WW8Num5z2"/>
    <w:rsid w:val="00950300"/>
  </w:style>
  <w:style w:type="character" w:customStyle="1" w:styleId="WW8Num5z3">
    <w:name w:val="WW8Num5z3"/>
    <w:rsid w:val="00950300"/>
  </w:style>
  <w:style w:type="character" w:customStyle="1" w:styleId="WW8Num5z4">
    <w:name w:val="WW8Num5z4"/>
    <w:rsid w:val="00950300"/>
  </w:style>
  <w:style w:type="character" w:customStyle="1" w:styleId="WW8Num5z5">
    <w:name w:val="WW8Num5z5"/>
    <w:rsid w:val="00950300"/>
  </w:style>
  <w:style w:type="character" w:customStyle="1" w:styleId="WW8Num5z6">
    <w:name w:val="WW8Num5z6"/>
    <w:rsid w:val="00950300"/>
  </w:style>
  <w:style w:type="character" w:customStyle="1" w:styleId="WW8Num5z7">
    <w:name w:val="WW8Num5z7"/>
    <w:rsid w:val="00950300"/>
  </w:style>
  <w:style w:type="character" w:customStyle="1" w:styleId="WW8Num5z8">
    <w:name w:val="WW8Num5z8"/>
    <w:rsid w:val="00950300"/>
  </w:style>
  <w:style w:type="character" w:customStyle="1" w:styleId="WW8Num6z1">
    <w:name w:val="WW8Num6z1"/>
    <w:rsid w:val="00950300"/>
  </w:style>
  <w:style w:type="character" w:customStyle="1" w:styleId="WW8Num6z2">
    <w:name w:val="WW8Num6z2"/>
    <w:rsid w:val="00950300"/>
  </w:style>
  <w:style w:type="character" w:customStyle="1" w:styleId="WW8Num6z3">
    <w:name w:val="WW8Num6z3"/>
    <w:rsid w:val="00950300"/>
  </w:style>
  <w:style w:type="character" w:customStyle="1" w:styleId="WW8Num6z4">
    <w:name w:val="WW8Num6z4"/>
    <w:rsid w:val="00950300"/>
  </w:style>
  <w:style w:type="character" w:customStyle="1" w:styleId="WW8Num6z5">
    <w:name w:val="WW8Num6z5"/>
    <w:rsid w:val="00950300"/>
  </w:style>
  <w:style w:type="character" w:customStyle="1" w:styleId="WW8Num6z6">
    <w:name w:val="WW8Num6z6"/>
    <w:rsid w:val="00950300"/>
  </w:style>
  <w:style w:type="character" w:customStyle="1" w:styleId="WW8Num6z7">
    <w:name w:val="WW8Num6z7"/>
    <w:rsid w:val="00950300"/>
  </w:style>
  <w:style w:type="character" w:customStyle="1" w:styleId="WW8Num6z8">
    <w:name w:val="WW8Num6z8"/>
    <w:rsid w:val="00950300"/>
  </w:style>
  <w:style w:type="character" w:customStyle="1" w:styleId="WW8Num7z1">
    <w:name w:val="WW8Num7z1"/>
    <w:rsid w:val="00950300"/>
  </w:style>
  <w:style w:type="character" w:customStyle="1" w:styleId="WW8Num7z2">
    <w:name w:val="WW8Num7z2"/>
    <w:rsid w:val="00950300"/>
  </w:style>
  <w:style w:type="character" w:customStyle="1" w:styleId="WW8Num7z3">
    <w:name w:val="WW8Num7z3"/>
    <w:rsid w:val="00950300"/>
  </w:style>
  <w:style w:type="character" w:customStyle="1" w:styleId="WW8Num7z4">
    <w:name w:val="WW8Num7z4"/>
    <w:rsid w:val="00950300"/>
  </w:style>
  <w:style w:type="character" w:customStyle="1" w:styleId="WW8Num7z5">
    <w:name w:val="WW8Num7z5"/>
    <w:rsid w:val="00950300"/>
  </w:style>
  <w:style w:type="character" w:customStyle="1" w:styleId="WW8Num7z6">
    <w:name w:val="WW8Num7z6"/>
    <w:rsid w:val="00950300"/>
  </w:style>
  <w:style w:type="character" w:customStyle="1" w:styleId="WW8Num7z7">
    <w:name w:val="WW8Num7z7"/>
    <w:rsid w:val="00950300"/>
  </w:style>
  <w:style w:type="character" w:customStyle="1" w:styleId="WW8Num7z8">
    <w:name w:val="WW8Num7z8"/>
    <w:rsid w:val="00950300"/>
  </w:style>
  <w:style w:type="character" w:customStyle="1" w:styleId="WW8Num8z1">
    <w:name w:val="WW8Num8z1"/>
    <w:rsid w:val="00950300"/>
  </w:style>
  <w:style w:type="character" w:customStyle="1" w:styleId="WW8Num8z2">
    <w:name w:val="WW8Num8z2"/>
    <w:rsid w:val="00950300"/>
  </w:style>
  <w:style w:type="character" w:customStyle="1" w:styleId="WW8Num8z3">
    <w:name w:val="WW8Num8z3"/>
    <w:rsid w:val="00950300"/>
  </w:style>
  <w:style w:type="character" w:customStyle="1" w:styleId="WW8Num8z4">
    <w:name w:val="WW8Num8z4"/>
    <w:rsid w:val="00950300"/>
  </w:style>
  <w:style w:type="character" w:customStyle="1" w:styleId="WW8Num8z5">
    <w:name w:val="WW8Num8z5"/>
    <w:rsid w:val="00950300"/>
  </w:style>
  <w:style w:type="character" w:customStyle="1" w:styleId="WW8Num8z6">
    <w:name w:val="WW8Num8z6"/>
    <w:rsid w:val="00950300"/>
  </w:style>
  <w:style w:type="character" w:customStyle="1" w:styleId="WW8Num8z7">
    <w:name w:val="WW8Num8z7"/>
    <w:rsid w:val="00950300"/>
  </w:style>
  <w:style w:type="character" w:customStyle="1" w:styleId="WW8Num8z8">
    <w:name w:val="WW8Num8z8"/>
    <w:rsid w:val="00950300"/>
  </w:style>
  <w:style w:type="character" w:customStyle="1" w:styleId="WW8Num9z1">
    <w:name w:val="WW8Num9z1"/>
    <w:rsid w:val="00950300"/>
  </w:style>
  <w:style w:type="character" w:customStyle="1" w:styleId="WW8Num9z2">
    <w:name w:val="WW8Num9z2"/>
    <w:rsid w:val="00950300"/>
  </w:style>
  <w:style w:type="character" w:customStyle="1" w:styleId="WW8Num9z3">
    <w:name w:val="WW8Num9z3"/>
    <w:rsid w:val="00950300"/>
  </w:style>
  <w:style w:type="character" w:customStyle="1" w:styleId="WW8Num9z4">
    <w:name w:val="WW8Num9z4"/>
    <w:rsid w:val="00950300"/>
  </w:style>
  <w:style w:type="character" w:customStyle="1" w:styleId="WW8Num9z5">
    <w:name w:val="WW8Num9z5"/>
    <w:rsid w:val="00950300"/>
  </w:style>
  <w:style w:type="character" w:customStyle="1" w:styleId="WW8Num9z6">
    <w:name w:val="WW8Num9z6"/>
    <w:rsid w:val="00950300"/>
  </w:style>
  <w:style w:type="character" w:customStyle="1" w:styleId="WW8Num9z7">
    <w:name w:val="WW8Num9z7"/>
    <w:rsid w:val="00950300"/>
  </w:style>
  <w:style w:type="character" w:customStyle="1" w:styleId="WW8Num9z8">
    <w:name w:val="WW8Num9z8"/>
    <w:rsid w:val="00950300"/>
  </w:style>
  <w:style w:type="character" w:customStyle="1" w:styleId="WW8Num10z1">
    <w:name w:val="WW8Num10z1"/>
    <w:rsid w:val="00950300"/>
    <w:rPr>
      <w:rFonts w:ascii="Courier New" w:hAnsi="Courier New" w:cs="Courier New" w:hint="default"/>
    </w:rPr>
  </w:style>
  <w:style w:type="character" w:customStyle="1" w:styleId="WW8Num10z3">
    <w:name w:val="WW8Num10z3"/>
    <w:rsid w:val="00950300"/>
    <w:rPr>
      <w:rFonts w:ascii="Symbol" w:hAnsi="Symbol" w:cs="Symbol" w:hint="default"/>
    </w:rPr>
  </w:style>
  <w:style w:type="character" w:customStyle="1" w:styleId="WW8Num11z1">
    <w:name w:val="WW8Num11z1"/>
    <w:rsid w:val="00950300"/>
  </w:style>
  <w:style w:type="character" w:customStyle="1" w:styleId="WW8Num11z2">
    <w:name w:val="WW8Num11z2"/>
    <w:rsid w:val="00950300"/>
  </w:style>
  <w:style w:type="character" w:customStyle="1" w:styleId="WW8Num11z3">
    <w:name w:val="WW8Num11z3"/>
    <w:rsid w:val="00950300"/>
  </w:style>
  <w:style w:type="character" w:customStyle="1" w:styleId="WW8Num11z4">
    <w:name w:val="WW8Num11z4"/>
    <w:rsid w:val="00950300"/>
  </w:style>
  <w:style w:type="character" w:customStyle="1" w:styleId="WW8Num11z5">
    <w:name w:val="WW8Num11z5"/>
    <w:rsid w:val="00950300"/>
  </w:style>
  <w:style w:type="character" w:customStyle="1" w:styleId="WW8Num11z6">
    <w:name w:val="WW8Num11z6"/>
    <w:rsid w:val="00950300"/>
  </w:style>
  <w:style w:type="character" w:customStyle="1" w:styleId="WW8Num11z7">
    <w:name w:val="WW8Num11z7"/>
    <w:rsid w:val="00950300"/>
  </w:style>
  <w:style w:type="character" w:customStyle="1" w:styleId="WW8Num11z8">
    <w:name w:val="WW8Num11z8"/>
    <w:rsid w:val="00950300"/>
  </w:style>
  <w:style w:type="character" w:customStyle="1" w:styleId="WW8Num12z0">
    <w:name w:val="WW8Num12z0"/>
    <w:rsid w:val="00950300"/>
    <w:rPr>
      <w:rFonts w:hint="default"/>
      <w:b w:val="0"/>
    </w:rPr>
  </w:style>
  <w:style w:type="character" w:customStyle="1" w:styleId="WW8Num12z1">
    <w:name w:val="WW8Num12z1"/>
    <w:rsid w:val="00950300"/>
  </w:style>
  <w:style w:type="character" w:customStyle="1" w:styleId="WW8Num12z2">
    <w:name w:val="WW8Num12z2"/>
    <w:rsid w:val="00950300"/>
  </w:style>
  <w:style w:type="character" w:customStyle="1" w:styleId="WW8Num12z3">
    <w:name w:val="WW8Num12z3"/>
    <w:rsid w:val="00950300"/>
  </w:style>
  <w:style w:type="character" w:customStyle="1" w:styleId="WW8Num12z4">
    <w:name w:val="WW8Num12z4"/>
    <w:rsid w:val="00950300"/>
  </w:style>
  <w:style w:type="character" w:customStyle="1" w:styleId="WW8Num12z5">
    <w:name w:val="WW8Num12z5"/>
    <w:rsid w:val="00950300"/>
  </w:style>
  <w:style w:type="character" w:customStyle="1" w:styleId="WW8Num12z6">
    <w:name w:val="WW8Num12z6"/>
    <w:rsid w:val="00950300"/>
  </w:style>
  <w:style w:type="character" w:customStyle="1" w:styleId="WW8Num12z7">
    <w:name w:val="WW8Num12z7"/>
    <w:rsid w:val="00950300"/>
  </w:style>
  <w:style w:type="character" w:customStyle="1" w:styleId="WW8Num12z8">
    <w:name w:val="WW8Num12z8"/>
    <w:rsid w:val="00950300"/>
  </w:style>
  <w:style w:type="character" w:customStyle="1" w:styleId="WW8Num13z0">
    <w:name w:val="WW8Num13z0"/>
    <w:rsid w:val="00950300"/>
    <w:rPr>
      <w:rFonts w:hint="default"/>
      <w:b w:val="0"/>
    </w:rPr>
  </w:style>
  <w:style w:type="character" w:customStyle="1" w:styleId="WW8Num13z1">
    <w:name w:val="WW8Num13z1"/>
    <w:rsid w:val="00950300"/>
  </w:style>
  <w:style w:type="character" w:customStyle="1" w:styleId="WW8Num13z2">
    <w:name w:val="WW8Num13z2"/>
    <w:rsid w:val="00950300"/>
  </w:style>
  <w:style w:type="character" w:customStyle="1" w:styleId="WW8Num13z3">
    <w:name w:val="WW8Num13z3"/>
    <w:rsid w:val="00950300"/>
  </w:style>
  <w:style w:type="character" w:customStyle="1" w:styleId="WW8Num13z4">
    <w:name w:val="WW8Num13z4"/>
    <w:rsid w:val="00950300"/>
  </w:style>
  <w:style w:type="character" w:customStyle="1" w:styleId="WW8Num13z5">
    <w:name w:val="WW8Num13z5"/>
    <w:rsid w:val="00950300"/>
  </w:style>
  <w:style w:type="character" w:customStyle="1" w:styleId="WW8Num13z6">
    <w:name w:val="WW8Num13z6"/>
    <w:rsid w:val="00950300"/>
  </w:style>
  <w:style w:type="character" w:customStyle="1" w:styleId="WW8Num13z7">
    <w:name w:val="WW8Num13z7"/>
    <w:rsid w:val="00950300"/>
  </w:style>
  <w:style w:type="character" w:customStyle="1" w:styleId="WW8Num13z8">
    <w:name w:val="WW8Num13z8"/>
    <w:rsid w:val="00950300"/>
  </w:style>
  <w:style w:type="character" w:customStyle="1" w:styleId="WW8Num14z0">
    <w:name w:val="WW8Num14z0"/>
    <w:rsid w:val="00950300"/>
    <w:rPr>
      <w:rFonts w:hint="default"/>
    </w:rPr>
  </w:style>
  <w:style w:type="character" w:customStyle="1" w:styleId="WW8Num14z1">
    <w:name w:val="WW8Num14z1"/>
    <w:rsid w:val="00950300"/>
  </w:style>
  <w:style w:type="character" w:customStyle="1" w:styleId="WW8Num14z2">
    <w:name w:val="WW8Num14z2"/>
    <w:rsid w:val="00950300"/>
  </w:style>
  <w:style w:type="character" w:customStyle="1" w:styleId="WW8Num14z3">
    <w:name w:val="WW8Num14z3"/>
    <w:rsid w:val="00950300"/>
  </w:style>
  <w:style w:type="character" w:customStyle="1" w:styleId="WW8Num14z4">
    <w:name w:val="WW8Num14z4"/>
    <w:rsid w:val="00950300"/>
  </w:style>
  <w:style w:type="character" w:customStyle="1" w:styleId="WW8Num14z5">
    <w:name w:val="WW8Num14z5"/>
    <w:rsid w:val="00950300"/>
  </w:style>
  <w:style w:type="character" w:customStyle="1" w:styleId="WW8Num14z6">
    <w:name w:val="WW8Num14z6"/>
    <w:rsid w:val="00950300"/>
  </w:style>
  <w:style w:type="character" w:customStyle="1" w:styleId="WW8Num14z7">
    <w:name w:val="WW8Num14z7"/>
    <w:rsid w:val="00950300"/>
  </w:style>
  <w:style w:type="character" w:customStyle="1" w:styleId="WW8Num14z8">
    <w:name w:val="WW8Num14z8"/>
    <w:rsid w:val="00950300"/>
  </w:style>
  <w:style w:type="character" w:customStyle="1" w:styleId="WW8Num15z0">
    <w:name w:val="WW8Num15z0"/>
    <w:rsid w:val="00950300"/>
    <w:rPr>
      <w:rFonts w:hint="default"/>
    </w:rPr>
  </w:style>
  <w:style w:type="character" w:customStyle="1" w:styleId="WW8Num15z1">
    <w:name w:val="WW8Num15z1"/>
    <w:rsid w:val="00950300"/>
  </w:style>
  <w:style w:type="character" w:customStyle="1" w:styleId="WW8Num15z2">
    <w:name w:val="WW8Num15z2"/>
    <w:rsid w:val="00950300"/>
  </w:style>
  <w:style w:type="character" w:customStyle="1" w:styleId="WW8Num15z3">
    <w:name w:val="WW8Num15z3"/>
    <w:rsid w:val="00950300"/>
  </w:style>
  <w:style w:type="character" w:customStyle="1" w:styleId="WW8Num15z4">
    <w:name w:val="WW8Num15z4"/>
    <w:rsid w:val="00950300"/>
  </w:style>
  <w:style w:type="character" w:customStyle="1" w:styleId="WW8Num15z5">
    <w:name w:val="WW8Num15z5"/>
    <w:rsid w:val="00950300"/>
  </w:style>
  <w:style w:type="character" w:customStyle="1" w:styleId="WW8Num15z6">
    <w:name w:val="WW8Num15z6"/>
    <w:rsid w:val="00950300"/>
  </w:style>
  <w:style w:type="character" w:customStyle="1" w:styleId="WW8Num15z7">
    <w:name w:val="WW8Num15z7"/>
    <w:rsid w:val="00950300"/>
  </w:style>
  <w:style w:type="character" w:customStyle="1" w:styleId="WW8Num15z8">
    <w:name w:val="WW8Num15z8"/>
    <w:rsid w:val="00950300"/>
  </w:style>
  <w:style w:type="character" w:customStyle="1" w:styleId="WW8Num16z0">
    <w:name w:val="WW8Num16z0"/>
    <w:rsid w:val="00950300"/>
    <w:rPr>
      <w:rFonts w:hint="default"/>
      <w:b w:val="0"/>
      <w:sz w:val="22"/>
      <w:szCs w:val="22"/>
    </w:rPr>
  </w:style>
  <w:style w:type="character" w:customStyle="1" w:styleId="WW8Num16z1">
    <w:name w:val="WW8Num16z1"/>
    <w:rsid w:val="00950300"/>
  </w:style>
  <w:style w:type="character" w:customStyle="1" w:styleId="WW8Num16z2">
    <w:name w:val="WW8Num16z2"/>
    <w:rsid w:val="00950300"/>
  </w:style>
  <w:style w:type="character" w:customStyle="1" w:styleId="WW8Num16z3">
    <w:name w:val="WW8Num16z3"/>
    <w:rsid w:val="00950300"/>
  </w:style>
  <w:style w:type="character" w:customStyle="1" w:styleId="WW8Num16z4">
    <w:name w:val="WW8Num16z4"/>
    <w:rsid w:val="00950300"/>
  </w:style>
  <w:style w:type="character" w:customStyle="1" w:styleId="WW8Num16z5">
    <w:name w:val="WW8Num16z5"/>
    <w:rsid w:val="00950300"/>
  </w:style>
  <w:style w:type="character" w:customStyle="1" w:styleId="WW8Num16z6">
    <w:name w:val="WW8Num16z6"/>
    <w:rsid w:val="00950300"/>
  </w:style>
  <w:style w:type="character" w:customStyle="1" w:styleId="WW8Num16z7">
    <w:name w:val="WW8Num16z7"/>
    <w:rsid w:val="00950300"/>
  </w:style>
  <w:style w:type="character" w:customStyle="1" w:styleId="WW8Num16z8">
    <w:name w:val="WW8Num16z8"/>
    <w:rsid w:val="00950300"/>
  </w:style>
  <w:style w:type="character" w:customStyle="1" w:styleId="WW8Num17z0">
    <w:name w:val="WW8Num17z0"/>
    <w:rsid w:val="00950300"/>
  </w:style>
  <w:style w:type="character" w:customStyle="1" w:styleId="WW8Num17z1">
    <w:name w:val="WW8Num17z1"/>
    <w:rsid w:val="00950300"/>
  </w:style>
  <w:style w:type="character" w:customStyle="1" w:styleId="WW8Num17z2">
    <w:name w:val="WW8Num17z2"/>
    <w:rsid w:val="00950300"/>
  </w:style>
  <w:style w:type="character" w:customStyle="1" w:styleId="WW8Num17z3">
    <w:name w:val="WW8Num17z3"/>
    <w:rsid w:val="00950300"/>
  </w:style>
  <w:style w:type="character" w:customStyle="1" w:styleId="WW8Num17z4">
    <w:name w:val="WW8Num17z4"/>
    <w:rsid w:val="00950300"/>
  </w:style>
  <w:style w:type="character" w:customStyle="1" w:styleId="WW8Num17z5">
    <w:name w:val="WW8Num17z5"/>
    <w:rsid w:val="00950300"/>
  </w:style>
  <w:style w:type="character" w:customStyle="1" w:styleId="WW8Num17z6">
    <w:name w:val="WW8Num17z6"/>
    <w:rsid w:val="00950300"/>
  </w:style>
  <w:style w:type="character" w:customStyle="1" w:styleId="WW8Num17z7">
    <w:name w:val="WW8Num17z7"/>
    <w:rsid w:val="00950300"/>
  </w:style>
  <w:style w:type="character" w:customStyle="1" w:styleId="WW8Num17z8">
    <w:name w:val="WW8Num17z8"/>
    <w:rsid w:val="00950300"/>
  </w:style>
  <w:style w:type="character" w:customStyle="1" w:styleId="WW8Num18z0">
    <w:name w:val="WW8Num18z0"/>
    <w:rsid w:val="00950300"/>
    <w:rPr>
      <w:rFonts w:hint="default"/>
    </w:rPr>
  </w:style>
  <w:style w:type="character" w:customStyle="1" w:styleId="WW8Num18z1">
    <w:name w:val="WW8Num18z1"/>
    <w:rsid w:val="00950300"/>
  </w:style>
  <w:style w:type="character" w:customStyle="1" w:styleId="WW8Num18z2">
    <w:name w:val="WW8Num18z2"/>
    <w:rsid w:val="00950300"/>
  </w:style>
  <w:style w:type="character" w:customStyle="1" w:styleId="WW8Num18z3">
    <w:name w:val="WW8Num18z3"/>
    <w:rsid w:val="00950300"/>
  </w:style>
  <w:style w:type="character" w:customStyle="1" w:styleId="WW8Num18z4">
    <w:name w:val="WW8Num18z4"/>
    <w:rsid w:val="00950300"/>
  </w:style>
  <w:style w:type="character" w:customStyle="1" w:styleId="WW8Num18z5">
    <w:name w:val="WW8Num18z5"/>
    <w:rsid w:val="00950300"/>
  </w:style>
  <w:style w:type="character" w:customStyle="1" w:styleId="WW8Num18z6">
    <w:name w:val="WW8Num18z6"/>
    <w:rsid w:val="00950300"/>
  </w:style>
  <w:style w:type="character" w:customStyle="1" w:styleId="WW8Num18z7">
    <w:name w:val="WW8Num18z7"/>
    <w:rsid w:val="00950300"/>
  </w:style>
  <w:style w:type="character" w:customStyle="1" w:styleId="WW8Num18z8">
    <w:name w:val="WW8Num18z8"/>
    <w:rsid w:val="00950300"/>
  </w:style>
  <w:style w:type="character" w:customStyle="1" w:styleId="WW8Num19z0">
    <w:name w:val="WW8Num19z0"/>
    <w:rsid w:val="00950300"/>
    <w:rPr>
      <w:rFonts w:hint="default"/>
    </w:rPr>
  </w:style>
  <w:style w:type="character" w:customStyle="1" w:styleId="WW8Num19z1">
    <w:name w:val="WW8Num19z1"/>
    <w:rsid w:val="00950300"/>
  </w:style>
  <w:style w:type="character" w:customStyle="1" w:styleId="WW8Num19z2">
    <w:name w:val="WW8Num19z2"/>
    <w:rsid w:val="00950300"/>
  </w:style>
  <w:style w:type="character" w:customStyle="1" w:styleId="WW8Num19z3">
    <w:name w:val="WW8Num19z3"/>
    <w:rsid w:val="00950300"/>
  </w:style>
  <w:style w:type="character" w:customStyle="1" w:styleId="WW8Num19z4">
    <w:name w:val="WW8Num19z4"/>
    <w:rsid w:val="00950300"/>
  </w:style>
  <w:style w:type="character" w:customStyle="1" w:styleId="WW8Num19z5">
    <w:name w:val="WW8Num19z5"/>
    <w:rsid w:val="00950300"/>
  </w:style>
  <w:style w:type="character" w:customStyle="1" w:styleId="WW8Num19z6">
    <w:name w:val="WW8Num19z6"/>
    <w:rsid w:val="00950300"/>
  </w:style>
  <w:style w:type="character" w:customStyle="1" w:styleId="WW8Num19z7">
    <w:name w:val="WW8Num19z7"/>
    <w:rsid w:val="00950300"/>
  </w:style>
  <w:style w:type="character" w:customStyle="1" w:styleId="WW8Num19z8">
    <w:name w:val="WW8Num19z8"/>
    <w:rsid w:val="00950300"/>
  </w:style>
  <w:style w:type="character" w:customStyle="1" w:styleId="WW8Num20z0">
    <w:name w:val="WW8Num20z0"/>
    <w:rsid w:val="00950300"/>
    <w:rPr>
      <w:rFonts w:hint="default"/>
      <w:b w:val="0"/>
    </w:rPr>
  </w:style>
  <w:style w:type="character" w:customStyle="1" w:styleId="WW8Num20z1">
    <w:name w:val="WW8Num20z1"/>
    <w:rsid w:val="00950300"/>
  </w:style>
  <w:style w:type="character" w:customStyle="1" w:styleId="WW8Num20z2">
    <w:name w:val="WW8Num20z2"/>
    <w:rsid w:val="00950300"/>
  </w:style>
  <w:style w:type="character" w:customStyle="1" w:styleId="WW8Num20z3">
    <w:name w:val="WW8Num20z3"/>
    <w:rsid w:val="00950300"/>
  </w:style>
  <w:style w:type="character" w:customStyle="1" w:styleId="WW8Num20z4">
    <w:name w:val="WW8Num20z4"/>
    <w:rsid w:val="00950300"/>
  </w:style>
  <w:style w:type="character" w:customStyle="1" w:styleId="WW8Num20z5">
    <w:name w:val="WW8Num20z5"/>
    <w:rsid w:val="00950300"/>
  </w:style>
  <w:style w:type="character" w:customStyle="1" w:styleId="WW8Num20z6">
    <w:name w:val="WW8Num20z6"/>
    <w:rsid w:val="00950300"/>
  </w:style>
  <w:style w:type="character" w:customStyle="1" w:styleId="WW8Num20z7">
    <w:name w:val="WW8Num20z7"/>
    <w:rsid w:val="00950300"/>
  </w:style>
  <w:style w:type="character" w:customStyle="1" w:styleId="WW8Num20z8">
    <w:name w:val="WW8Num20z8"/>
    <w:rsid w:val="00950300"/>
  </w:style>
  <w:style w:type="character" w:customStyle="1" w:styleId="WW8Num21z0">
    <w:name w:val="WW8Num21z0"/>
    <w:rsid w:val="00950300"/>
    <w:rPr>
      <w:rFonts w:hint="default"/>
      <w:b w:val="0"/>
    </w:rPr>
  </w:style>
  <w:style w:type="character" w:customStyle="1" w:styleId="WW8Num21z1">
    <w:name w:val="WW8Num21z1"/>
    <w:rsid w:val="00950300"/>
  </w:style>
  <w:style w:type="character" w:customStyle="1" w:styleId="WW8Num21z2">
    <w:name w:val="WW8Num21z2"/>
    <w:rsid w:val="00950300"/>
  </w:style>
  <w:style w:type="character" w:customStyle="1" w:styleId="WW8Num21z3">
    <w:name w:val="WW8Num21z3"/>
    <w:rsid w:val="00950300"/>
  </w:style>
  <w:style w:type="character" w:customStyle="1" w:styleId="WW8Num21z4">
    <w:name w:val="WW8Num21z4"/>
    <w:rsid w:val="00950300"/>
  </w:style>
  <w:style w:type="character" w:customStyle="1" w:styleId="WW8Num21z5">
    <w:name w:val="WW8Num21z5"/>
    <w:rsid w:val="00950300"/>
  </w:style>
  <w:style w:type="character" w:customStyle="1" w:styleId="WW8Num21z6">
    <w:name w:val="WW8Num21z6"/>
    <w:rsid w:val="00950300"/>
  </w:style>
  <w:style w:type="character" w:customStyle="1" w:styleId="WW8Num21z7">
    <w:name w:val="WW8Num21z7"/>
    <w:rsid w:val="00950300"/>
  </w:style>
  <w:style w:type="character" w:customStyle="1" w:styleId="WW8Num21z8">
    <w:name w:val="WW8Num21z8"/>
    <w:rsid w:val="00950300"/>
  </w:style>
  <w:style w:type="character" w:customStyle="1" w:styleId="WW8Num22z0">
    <w:name w:val="WW8Num22z0"/>
    <w:rsid w:val="00950300"/>
    <w:rPr>
      <w:rFonts w:hint="default"/>
      <w:b w:val="0"/>
    </w:rPr>
  </w:style>
  <w:style w:type="character" w:customStyle="1" w:styleId="WW8Num22z1">
    <w:name w:val="WW8Num22z1"/>
    <w:rsid w:val="00950300"/>
  </w:style>
  <w:style w:type="character" w:customStyle="1" w:styleId="WW8Num22z2">
    <w:name w:val="WW8Num22z2"/>
    <w:rsid w:val="00950300"/>
  </w:style>
  <w:style w:type="character" w:customStyle="1" w:styleId="WW8Num22z3">
    <w:name w:val="WW8Num22z3"/>
    <w:rsid w:val="00950300"/>
  </w:style>
  <w:style w:type="character" w:customStyle="1" w:styleId="WW8Num22z4">
    <w:name w:val="WW8Num22z4"/>
    <w:rsid w:val="00950300"/>
  </w:style>
  <w:style w:type="character" w:customStyle="1" w:styleId="WW8Num22z5">
    <w:name w:val="WW8Num22z5"/>
    <w:rsid w:val="00950300"/>
  </w:style>
  <w:style w:type="character" w:customStyle="1" w:styleId="WW8Num22z6">
    <w:name w:val="WW8Num22z6"/>
    <w:rsid w:val="00950300"/>
  </w:style>
  <w:style w:type="character" w:customStyle="1" w:styleId="WW8Num22z7">
    <w:name w:val="WW8Num22z7"/>
    <w:rsid w:val="00950300"/>
  </w:style>
  <w:style w:type="character" w:customStyle="1" w:styleId="WW8Num22z8">
    <w:name w:val="WW8Num22z8"/>
    <w:rsid w:val="00950300"/>
  </w:style>
  <w:style w:type="character" w:customStyle="1" w:styleId="WW8Num23z0">
    <w:name w:val="WW8Num23z0"/>
    <w:rsid w:val="00950300"/>
    <w:rPr>
      <w:rFonts w:hint="default"/>
      <w:b w:val="0"/>
    </w:rPr>
  </w:style>
  <w:style w:type="character" w:customStyle="1" w:styleId="WW8Num23z1">
    <w:name w:val="WW8Num23z1"/>
    <w:rsid w:val="00950300"/>
  </w:style>
  <w:style w:type="character" w:customStyle="1" w:styleId="WW8Num23z2">
    <w:name w:val="WW8Num23z2"/>
    <w:rsid w:val="00950300"/>
  </w:style>
  <w:style w:type="character" w:customStyle="1" w:styleId="WW8Num23z3">
    <w:name w:val="WW8Num23z3"/>
    <w:rsid w:val="00950300"/>
  </w:style>
  <w:style w:type="character" w:customStyle="1" w:styleId="WW8Num23z4">
    <w:name w:val="WW8Num23z4"/>
    <w:rsid w:val="00950300"/>
  </w:style>
  <w:style w:type="character" w:customStyle="1" w:styleId="WW8Num23z5">
    <w:name w:val="WW8Num23z5"/>
    <w:rsid w:val="00950300"/>
  </w:style>
  <w:style w:type="character" w:customStyle="1" w:styleId="WW8Num23z6">
    <w:name w:val="WW8Num23z6"/>
    <w:rsid w:val="00950300"/>
  </w:style>
  <w:style w:type="character" w:customStyle="1" w:styleId="WW8Num23z7">
    <w:name w:val="WW8Num23z7"/>
    <w:rsid w:val="00950300"/>
  </w:style>
  <w:style w:type="character" w:customStyle="1" w:styleId="WW8Num23z8">
    <w:name w:val="WW8Num23z8"/>
    <w:rsid w:val="00950300"/>
  </w:style>
  <w:style w:type="character" w:customStyle="1" w:styleId="WW8Num24z0">
    <w:name w:val="WW8Num24z0"/>
    <w:rsid w:val="00950300"/>
    <w:rPr>
      <w:rFonts w:hint="default"/>
      <w:b w:val="0"/>
    </w:rPr>
  </w:style>
  <w:style w:type="character" w:customStyle="1" w:styleId="WW8Num24z1">
    <w:name w:val="WW8Num24z1"/>
    <w:rsid w:val="00950300"/>
  </w:style>
  <w:style w:type="character" w:customStyle="1" w:styleId="WW8Num24z2">
    <w:name w:val="WW8Num24z2"/>
    <w:rsid w:val="00950300"/>
  </w:style>
  <w:style w:type="character" w:customStyle="1" w:styleId="WW8Num24z3">
    <w:name w:val="WW8Num24z3"/>
    <w:rsid w:val="00950300"/>
  </w:style>
  <w:style w:type="character" w:customStyle="1" w:styleId="WW8Num24z4">
    <w:name w:val="WW8Num24z4"/>
    <w:rsid w:val="00950300"/>
  </w:style>
  <w:style w:type="character" w:customStyle="1" w:styleId="WW8Num24z5">
    <w:name w:val="WW8Num24z5"/>
    <w:rsid w:val="00950300"/>
  </w:style>
  <w:style w:type="character" w:customStyle="1" w:styleId="WW8Num24z6">
    <w:name w:val="WW8Num24z6"/>
    <w:rsid w:val="00950300"/>
  </w:style>
  <w:style w:type="character" w:customStyle="1" w:styleId="WW8Num24z7">
    <w:name w:val="WW8Num24z7"/>
    <w:rsid w:val="00950300"/>
  </w:style>
  <w:style w:type="character" w:customStyle="1" w:styleId="WW8Num24z8">
    <w:name w:val="WW8Num24z8"/>
    <w:rsid w:val="00950300"/>
  </w:style>
  <w:style w:type="character" w:customStyle="1" w:styleId="WW8Num25z0">
    <w:name w:val="WW8Num25z0"/>
    <w:rsid w:val="00950300"/>
    <w:rPr>
      <w:rFonts w:hint="default"/>
    </w:rPr>
  </w:style>
  <w:style w:type="character" w:customStyle="1" w:styleId="WW8Num25z1">
    <w:name w:val="WW8Num25z1"/>
    <w:rsid w:val="00950300"/>
  </w:style>
  <w:style w:type="character" w:customStyle="1" w:styleId="WW8Num25z2">
    <w:name w:val="WW8Num25z2"/>
    <w:rsid w:val="00950300"/>
  </w:style>
  <w:style w:type="character" w:customStyle="1" w:styleId="WW8Num25z3">
    <w:name w:val="WW8Num25z3"/>
    <w:rsid w:val="00950300"/>
  </w:style>
  <w:style w:type="character" w:customStyle="1" w:styleId="WW8Num25z4">
    <w:name w:val="WW8Num25z4"/>
    <w:rsid w:val="00950300"/>
  </w:style>
  <w:style w:type="character" w:customStyle="1" w:styleId="WW8Num25z5">
    <w:name w:val="WW8Num25z5"/>
    <w:rsid w:val="00950300"/>
  </w:style>
  <w:style w:type="character" w:customStyle="1" w:styleId="WW8Num25z6">
    <w:name w:val="WW8Num25z6"/>
    <w:rsid w:val="00950300"/>
  </w:style>
  <w:style w:type="character" w:customStyle="1" w:styleId="WW8Num25z7">
    <w:name w:val="WW8Num25z7"/>
    <w:rsid w:val="00950300"/>
  </w:style>
  <w:style w:type="character" w:customStyle="1" w:styleId="WW8Num25z8">
    <w:name w:val="WW8Num25z8"/>
    <w:rsid w:val="00950300"/>
  </w:style>
  <w:style w:type="character" w:customStyle="1" w:styleId="WW8Num26z0">
    <w:name w:val="WW8Num26z0"/>
    <w:rsid w:val="00950300"/>
    <w:rPr>
      <w:rFonts w:hint="default"/>
      <w:b w:val="0"/>
    </w:rPr>
  </w:style>
  <w:style w:type="character" w:customStyle="1" w:styleId="WW8Num26z1">
    <w:name w:val="WW8Num26z1"/>
    <w:rsid w:val="00950300"/>
  </w:style>
  <w:style w:type="character" w:customStyle="1" w:styleId="WW8Num26z2">
    <w:name w:val="WW8Num26z2"/>
    <w:rsid w:val="00950300"/>
  </w:style>
  <w:style w:type="character" w:customStyle="1" w:styleId="WW8Num26z3">
    <w:name w:val="WW8Num26z3"/>
    <w:rsid w:val="00950300"/>
  </w:style>
  <w:style w:type="character" w:customStyle="1" w:styleId="WW8Num26z4">
    <w:name w:val="WW8Num26z4"/>
    <w:rsid w:val="00950300"/>
  </w:style>
  <w:style w:type="character" w:customStyle="1" w:styleId="WW8Num26z5">
    <w:name w:val="WW8Num26z5"/>
    <w:rsid w:val="00950300"/>
  </w:style>
  <w:style w:type="character" w:customStyle="1" w:styleId="WW8Num26z6">
    <w:name w:val="WW8Num26z6"/>
    <w:rsid w:val="00950300"/>
  </w:style>
  <w:style w:type="character" w:customStyle="1" w:styleId="WW8Num26z7">
    <w:name w:val="WW8Num26z7"/>
    <w:rsid w:val="00950300"/>
  </w:style>
  <w:style w:type="character" w:customStyle="1" w:styleId="WW8Num26z8">
    <w:name w:val="WW8Num26z8"/>
    <w:rsid w:val="00950300"/>
  </w:style>
  <w:style w:type="character" w:customStyle="1" w:styleId="WW8Num27z0">
    <w:name w:val="WW8Num27z0"/>
    <w:rsid w:val="00950300"/>
    <w:rPr>
      <w:rFonts w:hint="default"/>
    </w:rPr>
  </w:style>
  <w:style w:type="character" w:customStyle="1" w:styleId="WW8Num27z1">
    <w:name w:val="WW8Num27z1"/>
    <w:rsid w:val="00950300"/>
  </w:style>
  <w:style w:type="character" w:customStyle="1" w:styleId="WW8Num27z2">
    <w:name w:val="WW8Num27z2"/>
    <w:rsid w:val="00950300"/>
  </w:style>
  <w:style w:type="character" w:customStyle="1" w:styleId="WW8Num27z3">
    <w:name w:val="WW8Num27z3"/>
    <w:rsid w:val="00950300"/>
  </w:style>
  <w:style w:type="character" w:customStyle="1" w:styleId="WW8Num27z4">
    <w:name w:val="WW8Num27z4"/>
    <w:rsid w:val="00950300"/>
  </w:style>
  <w:style w:type="character" w:customStyle="1" w:styleId="WW8Num27z5">
    <w:name w:val="WW8Num27z5"/>
    <w:rsid w:val="00950300"/>
  </w:style>
  <w:style w:type="character" w:customStyle="1" w:styleId="WW8Num27z6">
    <w:name w:val="WW8Num27z6"/>
    <w:rsid w:val="00950300"/>
  </w:style>
  <w:style w:type="character" w:customStyle="1" w:styleId="WW8Num27z7">
    <w:name w:val="WW8Num27z7"/>
    <w:rsid w:val="00950300"/>
  </w:style>
  <w:style w:type="character" w:customStyle="1" w:styleId="WW8Num27z8">
    <w:name w:val="WW8Num27z8"/>
    <w:rsid w:val="00950300"/>
  </w:style>
  <w:style w:type="character" w:customStyle="1" w:styleId="WW8Num28z0">
    <w:name w:val="WW8Num28z0"/>
    <w:rsid w:val="00950300"/>
    <w:rPr>
      <w:rFonts w:hint="default"/>
    </w:rPr>
  </w:style>
  <w:style w:type="character" w:customStyle="1" w:styleId="WW8Num29z0">
    <w:name w:val="WW8Num29z0"/>
    <w:rsid w:val="00950300"/>
    <w:rPr>
      <w:rFonts w:ascii="Symbol" w:eastAsia="Lucida Sans Unicode" w:hAnsi="Symbol" w:cs="Symbol" w:hint="default"/>
      <w:kern w:val="2"/>
      <w:sz w:val="22"/>
      <w:szCs w:val="22"/>
    </w:rPr>
  </w:style>
  <w:style w:type="character" w:customStyle="1" w:styleId="WW8Num29z1">
    <w:name w:val="WW8Num29z1"/>
    <w:rsid w:val="00950300"/>
    <w:rPr>
      <w:rFonts w:ascii="Courier New" w:hAnsi="Courier New" w:cs="Courier New" w:hint="default"/>
    </w:rPr>
  </w:style>
  <w:style w:type="character" w:customStyle="1" w:styleId="WW8Num29z2">
    <w:name w:val="WW8Num29z2"/>
    <w:rsid w:val="00950300"/>
    <w:rPr>
      <w:rFonts w:ascii="Wingdings" w:hAnsi="Wingdings" w:cs="Wingdings" w:hint="default"/>
    </w:rPr>
  </w:style>
  <w:style w:type="character" w:customStyle="1" w:styleId="WW8Num30z0">
    <w:name w:val="WW8Num30z0"/>
    <w:rsid w:val="00950300"/>
    <w:rPr>
      <w:rFonts w:ascii="Symbol" w:eastAsia="Lucida Sans Unicode" w:hAnsi="Symbol" w:cs="Symbol" w:hint="default"/>
      <w:kern w:val="2"/>
      <w:sz w:val="22"/>
      <w:szCs w:val="22"/>
    </w:rPr>
  </w:style>
  <w:style w:type="character" w:customStyle="1" w:styleId="WW8Num30z1">
    <w:name w:val="WW8Num30z1"/>
    <w:rsid w:val="00950300"/>
    <w:rPr>
      <w:rFonts w:ascii="Courier New" w:hAnsi="Courier New" w:cs="Courier New" w:hint="default"/>
    </w:rPr>
  </w:style>
  <w:style w:type="character" w:customStyle="1" w:styleId="WW8Num30z2">
    <w:name w:val="WW8Num30z2"/>
    <w:rsid w:val="00950300"/>
    <w:rPr>
      <w:rFonts w:ascii="Wingdings" w:hAnsi="Wingdings" w:cs="Wingdings" w:hint="default"/>
    </w:rPr>
  </w:style>
  <w:style w:type="character" w:customStyle="1" w:styleId="WW8Num31z0">
    <w:name w:val="WW8Num31z0"/>
    <w:rsid w:val="00950300"/>
    <w:rPr>
      <w:rFonts w:hint="default"/>
    </w:rPr>
  </w:style>
  <w:style w:type="character" w:customStyle="1" w:styleId="WW8Num31z1">
    <w:name w:val="WW8Num31z1"/>
    <w:rsid w:val="00950300"/>
  </w:style>
  <w:style w:type="character" w:customStyle="1" w:styleId="WW8Num31z2">
    <w:name w:val="WW8Num31z2"/>
    <w:rsid w:val="00950300"/>
  </w:style>
  <w:style w:type="character" w:customStyle="1" w:styleId="WW8Num31z3">
    <w:name w:val="WW8Num31z3"/>
    <w:rsid w:val="00950300"/>
  </w:style>
  <w:style w:type="character" w:customStyle="1" w:styleId="WW8Num31z4">
    <w:name w:val="WW8Num31z4"/>
    <w:rsid w:val="00950300"/>
  </w:style>
  <w:style w:type="character" w:customStyle="1" w:styleId="WW8Num31z5">
    <w:name w:val="WW8Num31z5"/>
    <w:rsid w:val="00950300"/>
  </w:style>
  <w:style w:type="character" w:customStyle="1" w:styleId="WW8Num31z6">
    <w:name w:val="WW8Num31z6"/>
    <w:rsid w:val="00950300"/>
  </w:style>
  <w:style w:type="character" w:customStyle="1" w:styleId="WW8Num31z7">
    <w:name w:val="WW8Num31z7"/>
    <w:rsid w:val="00950300"/>
  </w:style>
  <w:style w:type="character" w:customStyle="1" w:styleId="WW8Num31z8">
    <w:name w:val="WW8Num31z8"/>
    <w:rsid w:val="00950300"/>
  </w:style>
  <w:style w:type="character" w:customStyle="1" w:styleId="WW8Num32z0">
    <w:name w:val="WW8Num32z0"/>
    <w:rsid w:val="00950300"/>
    <w:rPr>
      <w:rFonts w:hint="default"/>
      <w:b w:val="0"/>
    </w:rPr>
  </w:style>
  <w:style w:type="character" w:customStyle="1" w:styleId="WW8Num32z1">
    <w:name w:val="WW8Num32z1"/>
    <w:rsid w:val="00950300"/>
  </w:style>
  <w:style w:type="character" w:customStyle="1" w:styleId="WW8Num32z2">
    <w:name w:val="WW8Num32z2"/>
    <w:rsid w:val="00950300"/>
  </w:style>
  <w:style w:type="character" w:customStyle="1" w:styleId="WW8Num32z3">
    <w:name w:val="WW8Num32z3"/>
    <w:rsid w:val="00950300"/>
  </w:style>
  <w:style w:type="character" w:customStyle="1" w:styleId="WW8Num32z4">
    <w:name w:val="WW8Num32z4"/>
    <w:rsid w:val="00950300"/>
  </w:style>
  <w:style w:type="character" w:customStyle="1" w:styleId="WW8Num32z5">
    <w:name w:val="WW8Num32z5"/>
    <w:rsid w:val="00950300"/>
  </w:style>
  <w:style w:type="character" w:customStyle="1" w:styleId="WW8Num32z6">
    <w:name w:val="WW8Num32z6"/>
    <w:rsid w:val="00950300"/>
  </w:style>
  <w:style w:type="character" w:customStyle="1" w:styleId="WW8Num32z7">
    <w:name w:val="WW8Num32z7"/>
    <w:rsid w:val="00950300"/>
  </w:style>
  <w:style w:type="character" w:customStyle="1" w:styleId="WW8Num32z8">
    <w:name w:val="WW8Num32z8"/>
    <w:rsid w:val="00950300"/>
  </w:style>
  <w:style w:type="character" w:customStyle="1" w:styleId="WW8Num33z0">
    <w:name w:val="WW8Num33z0"/>
    <w:rsid w:val="00950300"/>
    <w:rPr>
      <w:rFonts w:hint="default"/>
      <w:b w:val="0"/>
    </w:rPr>
  </w:style>
  <w:style w:type="character" w:customStyle="1" w:styleId="WW8Num33z1">
    <w:name w:val="WW8Num33z1"/>
    <w:rsid w:val="00950300"/>
  </w:style>
  <w:style w:type="character" w:customStyle="1" w:styleId="WW8Num33z2">
    <w:name w:val="WW8Num33z2"/>
    <w:rsid w:val="00950300"/>
  </w:style>
  <w:style w:type="character" w:customStyle="1" w:styleId="WW8Num33z3">
    <w:name w:val="WW8Num33z3"/>
    <w:rsid w:val="00950300"/>
  </w:style>
  <w:style w:type="character" w:customStyle="1" w:styleId="WW8Num33z4">
    <w:name w:val="WW8Num33z4"/>
    <w:rsid w:val="00950300"/>
  </w:style>
  <w:style w:type="character" w:customStyle="1" w:styleId="WW8Num33z5">
    <w:name w:val="WW8Num33z5"/>
    <w:rsid w:val="00950300"/>
  </w:style>
  <w:style w:type="character" w:customStyle="1" w:styleId="WW8Num33z6">
    <w:name w:val="WW8Num33z6"/>
    <w:rsid w:val="00950300"/>
  </w:style>
  <w:style w:type="character" w:customStyle="1" w:styleId="WW8Num33z7">
    <w:name w:val="WW8Num33z7"/>
    <w:rsid w:val="00950300"/>
  </w:style>
  <w:style w:type="character" w:customStyle="1" w:styleId="WW8Num33z8">
    <w:name w:val="WW8Num33z8"/>
    <w:rsid w:val="00950300"/>
  </w:style>
  <w:style w:type="character" w:customStyle="1" w:styleId="WW8Num34z0">
    <w:name w:val="WW8Num34z0"/>
    <w:rsid w:val="00950300"/>
    <w:rPr>
      <w:rFonts w:hint="default"/>
      <w:b w:val="0"/>
    </w:rPr>
  </w:style>
  <w:style w:type="character" w:customStyle="1" w:styleId="WW8Num34z1">
    <w:name w:val="WW8Num34z1"/>
    <w:rsid w:val="00950300"/>
  </w:style>
  <w:style w:type="character" w:customStyle="1" w:styleId="WW8Num34z2">
    <w:name w:val="WW8Num34z2"/>
    <w:rsid w:val="00950300"/>
  </w:style>
  <w:style w:type="character" w:customStyle="1" w:styleId="WW8Num34z3">
    <w:name w:val="WW8Num34z3"/>
    <w:rsid w:val="00950300"/>
  </w:style>
  <w:style w:type="character" w:customStyle="1" w:styleId="WW8Num34z4">
    <w:name w:val="WW8Num34z4"/>
    <w:rsid w:val="00950300"/>
  </w:style>
  <w:style w:type="character" w:customStyle="1" w:styleId="WW8Num34z5">
    <w:name w:val="WW8Num34z5"/>
    <w:rsid w:val="00950300"/>
  </w:style>
  <w:style w:type="character" w:customStyle="1" w:styleId="WW8Num34z6">
    <w:name w:val="WW8Num34z6"/>
    <w:rsid w:val="00950300"/>
  </w:style>
  <w:style w:type="character" w:customStyle="1" w:styleId="WW8Num34z7">
    <w:name w:val="WW8Num34z7"/>
    <w:rsid w:val="00950300"/>
  </w:style>
  <w:style w:type="character" w:customStyle="1" w:styleId="WW8Num34z8">
    <w:name w:val="WW8Num34z8"/>
    <w:rsid w:val="00950300"/>
  </w:style>
  <w:style w:type="character" w:customStyle="1" w:styleId="WW8Num35z0">
    <w:name w:val="WW8Num35z0"/>
    <w:rsid w:val="00950300"/>
    <w:rPr>
      <w:b/>
    </w:rPr>
  </w:style>
  <w:style w:type="character" w:customStyle="1" w:styleId="WW8Num35z1">
    <w:name w:val="WW8Num35z1"/>
    <w:rsid w:val="00950300"/>
  </w:style>
  <w:style w:type="character" w:customStyle="1" w:styleId="WW8Num35z2">
    <w:name w:val="WW8Num35z2"/>
    <w:rsid w:val="00950300"/>
  </w:style>
  <w:style w:type="character" w:customStyle="1" w:styleId="WW8Num35z3">
    <w:name w:val="WW8Num35z3"/>
    <w:rsid w:val="00950300"/>
  </w:style>
  <w:style w:type="character" w:customStyle="1" w:styleId="WW8Num35z4">
    <w:name w:val="WW8Num35z4"/>
    <w:rsid w:val="00950300"/>
  </w:style>
  <w:style w:type="character" w:customStyle="1" w:styleId="WW8Num35z5">
    <w:name w:val="WW8Num35z5"/>
    <w:rsid w:val="00950300"/>
  </w:style>
  <w:style w:type="character" w:customStyle="1" w:styleId="WW8Num35z6">
    <w:name w:val="WW8Num35z6"/>
    <w:rsid w:val="00950300"/>
  </w:style>
  <w:style w:type="character" w:customStyle="1" w:styleId="WW8Num35z7">
    <w:name w:val="WW8Num35z7"/>
    <w:rsid w:val="00950300"/>
  </w:style>
  <w:style w:type="character" w:customStyle="1" w:styleId="WW8Num35z8">
    <w:name w:val="WW8Num35z8"/>
    <w:rsid w:val="00950300"/>
  </w:style>
  <w:style w:type="character" w:customStyle="1" w:styleId="WW8Num36z0">
    <w:name w:val="WW8Num36z0"/>
    <w:rsid w:val="00950300"/>
    <w:rPr>
      <w:rFonts w:hint="default"/>
    </w:rPr>
  </w:style>
  <w:style w:type="character" w:customStyle="1" w:styleId="WW8Num36z1">
    <w:name w:val="WW8Num36z1"/>
    <w:rsid w:val="00950300"/>
  </w:style>
  <w:style w:type="character" w:customStyle="1" w:styleId="WW8Num36z2">
    <w:name w:val="WW8Num36z2"/>
    <w:rsid w:val="00950300"/>
  </w:style>
  <w:style w:type="character" w:customStyle="1" w:styleId="WW8Num36z3">
    <w:name w:val="WW8Num36z3"/>
    <w:rsid w:val="00950300"/>
  </w:style>
  <w:style w:type="character" w:customStyle="1" w:styleId="WW8Num36z4">
    <w:name w:val="WW8Num36z4"/>
    <w:rsid w:val="00950300"/>
  </w:style>
  <w:style w:type="character" w:customStyle="1" w:styleId="WW8Num36z5">
    <w:name w:val="WW8Num36z5"/>
    <w:rsid w:val="00950300"/>
  </w:style>
  <w:style w:type="character" w:customStyle="1" w:styleId="WW8Num36z6">
    <w:name w:val="WW8Num36z6"/>
    <w:rsid w:val="00950300"/>
  </w:style>
  <w:style w:type="character" w:customStyle="1" w:styleId="WW8Num36z7">
    <w:name w:val="WW8Num36z7"/>
    <w:rsid w:val="00950300"/>
  </w:style>
  <w:style w:type="character" w:customStyle="1" w:styleId="WW8Num36z8">
    <w:name w:val="WW8Num36z8"/>
    <w:rsid w:val="00950300"/>
  </w:style>
  <w:style w:type="character" w:customStyle="1" w:styleId="WW8Num37z0">
    <w:name w:val="WW8Num37z0"/>
    <w:rsid w:val="00950300"/>
    <w:rPr>
      <w:rFonts w:eastAsia="Lucida Sans Unicode" w:hint="default"/>
      <w:b w:val="0"/>
      <w:kern w:val="2"/>
      <w:sz w:val="22"/>
      <w:szCs w:val="22"/>
    </w:rPr>
  </w:style>
  <w:style w:type="character" w:customStyle="1" w:styleId="WW8Num37z1">
    <w:name w:val="WW8Num37z1"/>
    <w:rsid w:val="00950300"/>
  </w:style>
  <w:style w:type="character" w:customStyle="1" w:styleId="WW8Num37z2">
    <w:name w:val="WW8Num37z2"/>
    <w:rsid w:val="00950300"/>
  </w:style>
  <w:style w:type="character" w:customStyle="1" w:styleId="WW8Num37z3">
    <w:name w:val="WW8Num37z3"/>
    <w:rsid w:val="00950300"/>
  </w:style>
  <w:style w:type="character" w:customStyle="1" w:styleId="WW8Num37z4">
    <w:name w:val="WW8Num37z4"/>
    <w:rsid w:val="00950300"/>
  </w:style>
  <w:style w:type="character" w:customStyle="1" w:styleId="WW8Num37z5">
    <w:name w:val="WW8Num37z5"/>
    <w:rsid w:val="00950300"/>
  </w:style>
  <w:style w:type="character" w:customStyle="1" w:styleId="WW8Num37z6">
    <w:name w:val="WW8Num37z6"/>
    <w:rsid w:val="00950300"/>
  </w:style>
  <w:style w:type="character" w:customStyle="1" w:styleId="WW8Num37z7">
    <w:name w:val="WW8Num37z7"/>
    <w:rsid w:val="00950300"/>
  </w:style>
  <w:style w:type="character" w:customStyle="1" w:styleId="WW8Num37z8">
    <w:name w:val="WW8Num37z8"/>
    <w:rsid w:val="00950300"/>
  </w:style>
  <w:style w:type="character" w:customStyle="1" w:styleId="WW8Num38z0">
    <w:name w:val="WW8Num38z0"/>
    <w:rsid w:val="00950300"/>
    <w:rPr>
      <w:rFonts w:hint="default"/>
    </w:rPr>
  </w:style>
  <w:style w:type="character" w:customStyle="1" w:styleId="WW8Num38z1">
    <w:name w:val="WW8Num38z1"/>
    <w:rsid w:val="00950300"/>
  </w:style>
  <w:style w:type="character" w:customStyle="1" w:styleId="WW8Num38z2">
    <w:name w:val="WW8Num38z2"/>
    <w:rsid w:val="00950300"/>
  </w:style>
  <w:style w:type="character" w:customStyle="1" w:styleId="WW8Num38z3">
    <w:name w:val="WW8Num38z3"/>
    <w:rsid w:val="00950300"/>
  </w:style>
  <w:style w:type="character" w:customStyle="1" w:styleId="WW8Num38z4">
    <w:name w:val="WW8Num38z4"/>
    <w:rsid w:val="00950300"/>
  </w:style>
  <w:style w:type="character" w:customStyle="1" w:styleId="WW8Num38z5">
    <w:name w:val="WW8Num38z5"/>
    <w:rsid w:val="00950300"/>
  </w:style>
  <w:style w:type="character" w:customStyle="1" w:styleId="WW8Num38z6">
    <w:name w:val="WW8Num38z6"/>
    <w:rsid w:val="00950300"/>
  </w:style>
  <w:style w:type="character" w:customStyle="1" w:styleId="WW8Num38z7">
    <w:name w:val="WW8Num38z7"/>
    <w:rsid w:val="00950300"/>
  </w:style>
  <w:style w:type="character" w:customStyle="1" w:styleId="WW8Num38z8">
    <w:name w:val="WW8Num38z8"/>
    <w:rsid w:val="00950300"/>
  </w:style>
  <w:style w:type="character" w:customStyle="1" w:styleId="WW8Num39z0">
    <w:name w:val="WW8Num39z0"/>
    <w:rsid w:val="00950300"/>
    <w:rPr>
      <w:rFonts w:hint="default"/>
      <w:b w:val="0"/>
    </w:rPr>
  </w:style>
  <w:style w:type="character" w:customStyle="1" w:styleId="WW8Num39z1">
    <w:name w:val="WW8Num39z1"/>
    <w:rsid w:val="00950300"/>
  </w:style>
  <w:style w:type="character" w:customStyle="1" w:styleId="WW8Num39z2">
    <w:name w:val="WW8Num39z2"/>
    <w:rsid w:val="00950300"/>
  </w:style>
  <w:style w:type="character" w:customStyle="1" w:styleId="WW8Num39z3">
    <w:name w:val="WW8Num39z3"/>
    <w:rsid w:val="00950300"/>
  </w:style>
  <w:style w:type="character" w:customStyle="1" w:styleId="WW8Num39z4">
    <w:name w:val="WW8Num39z4"/>
    <w:rsid w:val="00950300"/>
  </w:style>
  <w:style w:type="character" w:customStyle="1" w:styleId="WW8Num39z5">
    <w:name w:val="WW8Num39z5"/>
    <w:rsid w:val="00950300"/>
  </w:style>
  <w:style w:type="character" w:customStyle="1" w:styleId="WW8Num39z6">
    <w:name w:val="WW8Num39z6"/>
    <w:rsid w:val="00950300"/>
  </w:style>
  <w:style w:type="character" w:customStyle="1" w:styleId="WW8Num39z7">
    <w:name w:val="WW8Num39z7"/>
    <w:rsid w:val="00950300"/>
  </w:style>
  <w:style w:type="character" w:customStyle="1" w:styleId="WW8Num39z8">
    <w:name w:val="WW8Num39z8"/>
    <w:rsid w:val="00950300"/>
  </w:style>
  <w:style w:type="character" w:customStyle="1" w:styleId="WW8Num40z0">
    <w:name w:val="WW8Num40z0"/>
    <w:rsid w:val="00950300"/>
    <w:rPr>
      <w:rFonts w:hint="default"/>
    </w:rPr>
  </w:style>
  <w:style w:type="character" w:customStyle="1" w:styleId="WW8Num40z1">
    <w:name w:val="WW8Num40z1"/>
    <w:rsid w:val="00950300"/>
  </w:style>
  <w:style w:type="character" w:customStyle="1" w:styleId="WW8Num40z2">
    <w:name w:val="WW8Num40z2"/>
    <w:rsid w:val="00950300"/>
  </w:style>
  <w:style w:type="character" w:customStyle="1" w:styleId="WW8Num40z3">
    <w:name w:val="WW8Num40z3"/>
    <w:rsid w:val="00950300"/>
  </w:style>
  <w:style w:type="character" w:customStyle="1" w:styleId="WW8Num40z4">
    <w:name w:val="WW8Num40z4"/>
    <w:rsid w:val="00950300"/>
  </w:style>
  <w:style w:type="character" w:customStyle="1" w:styleId="WW8Num40z5">
    <w:name w:val="WW8Num40z5"/>
    <w:rsid w:val="00950300"/>
  </w:style>
  <w:style w:type="character" w:customStyle="1" w:styleId="WW8Num40z6">
    <w:name w:val="WW8Num40z6"/>
    <w:rsid w:val="00950300"/>
  </w:style>
  <w:style w:type="character" w:customStyle="1" w:styleId="WW8Num40z7">
    <w:name w:val="WW8Num40z7"/>
    <w:rsid w:val="00950300"/>
  </w:style>
  <w:style w:type="character" w:customStyle="1" w:styleId="WW8Num40z8">
    <w:name w:val="WW8Num40z8"/>
    <w:rsid w:val="00950300"/>
  </w:style>
  <w:style w:type="character" w:customStyle="1" w:styleId="WW8Num41z0">
    <w:name w:val="WW8Num41z0"/>
    <w:rsid w:val="00950300"/>
    <w:rPr>
      <w:b w:val="0"/>
      <w:color w:val="auto"/>
    </w:rPr>
  </w:style>
  <w:style w:type="character" w:customStyle="1" w:styleId="WW8Num41z1">
    <w:name w:val="WW8Num41z1"/>
    <w:rsid w:val="00950300"/>
    <w:rPr>
      <w:rFonts w:hint="default"/>
      <w:b w:val="0"/>
    </w:rPr>
  </w:style>
  <w:style w:type="character" w:customStyle="1" w:styleId="WW8Num41z2">
    <w:name w:val="WW8Num41z2"/>
    <w:rsid w:val="00950300"/>
  </w:style>
  <w:style w:type="character" w:customStyle="1" w:styleId="WW8Num41z3">
    <w:name w:val="WW8Num41z3"/>
    <w:rsid w:val="00950300"/>
  </w:style>
  <w:style w:type="character" w:customStyle="1" w:styleId="WW8Num41z4">
    <w:name w:val="WW8Num41z4"/>
    <w:rsid w:val="00950300"/>
  </w:style>
  <w:style w:type="character" w:customStyle="1" w:styleId="WW8Num41z5">
    <w:name w:val="WW8Num41z5"/>
    <w:rsid w:val="00950300"/>
  </w:style>
  <w:style w:type="character" w:customStyle="1" w:styleId="WW8Num41z6">
    <w:name w:val="WW8Num41z6"/>
    <w:rsid w:val="00950300"/>
  </w:style>
  <w:style w:type="character" w:customStyle="1" w:styleId="WW8Num41z7">
    <w:name w:val="WW8Num41z7"/>
    <w:rsid w:val="00950300"/>
  </w:style>
  <w:style w:type="character" w:customStyle="1" w:styleId="WW8Num41z8">
    <w:name w:val="WW8Num41z8"/>
    <w:rsid w:val="00950300"/>
  </w:style>
  <w:style w:type="character" w:customStyle="1" w:styleId="WW8Num42z0">
    <w:name w:val="WW8Num42z0"/>
    <w:rsid w:val="00950300"/>
    <w:rPr>
      <w:rFonts w:hint="default"/>
      <w:b w:val="0"/>
    </w:rPr>
  </w:style>
  <w:style w:type="character" w:customStyle="1" w:styleId="WW8Num42z1">
    <w:name w:val="WW8Num42z1"/>
    <w:rsid w:val="00950300"/>
  </w:style>
  <w:style w:type="character" w:customStyle="1" w:styleId="WW8Num42z2">
    <w:name w:val="WW8Num42z2"/>
    <w:rsid w:val="00950300"/>
  </w:style>
  <w:style w:type="character" w:customStyle="1" w:styleId="WW8Num42z3">
    <w:name w:val="WW8Num42z3"/>
    <w:rsid w:val="00950300"/>
  </w:style>
  <w:style w:type="character" w:customStyle="1" w:styleId="WW8Num42z4">
    <w:name w:val="WW8Num42z4"/>
    <w:rsid w:val="00950300"/>
  </w:style>
  <w:style w:type="character" w:customStyle="1" w:styleId="WW8Num42z5">
    <w:name w:val="WW8Num42z5"/>
    <w:rsid w:val="00950300"/>
  </w:style>
  <w:style w:type="character" w:customStyle="1" w:styleId="WW8Num42z6">
    <w:name w:val="WW8Num42z6"/>
    <w:rsid w:val="00950300"/>
  </w:style>
  <w:style w:type="character" w:customStyle="1" w:styleId="WW8Num42z7">
    <w:name w:val="WW8Num42z7"/>
    <w:rsid w:val="00950300"/>
  </w:style>
  <w:style w:type="character" w:customStyle="1" w:styleId="WW8Num42z8">
    <w:name w:val="WW8Num42z8"/>
    <w:rsid w:val="00950300"/>
  </w:style>
  <w:style w:type="character" w:customStyle="1" w:styleId="WW8Num43z0">
    <w:name w:val="WW8Num43z0"/>
    <w:rsid w:val="00950300"/>
    <w:rPr>
      <w:rFonts w:hint="default"/>
      <w:b w:val="0"/>
    </w:rPr>
  </w:style>
  <w:style w:type="character" w:customStyle="1" w:styleId="WW8Num43z1">
    <w:name w:val="WW8Num43z1"/>
    <w:rsid w:val="00950300"/>
  </w:style>
  <w:style w:type="character" w:customStyle="1" w:styleId="WW8Num43z2">
    <w:name w:val="WW8Num43z2"/>
    <w:rsid w:val="00950300"/>
  </w:style>
  <w:style w:type="character" w:customStyle="1" w:styleId="WW8Num43z3">
    <w:name w:val="WW8Num43z3"/>
    <w:rsid w:val="00950300"/>
  </w:style>
  <w:style w:type="character" w:customStyle="1" w:styleId="WW8Num43z4">
    <w:name w:val="WW8Num43z4"/>
    <w:rsid w:val="00950300"/>
  </w:style>
  <w:style w:type="character" w:customStyle="1" w:styleId="WW8Num43z5">
    <w:name w:val="WW8Num43z5"/>
    <w:rsid w:val="00950300"/>
  </w:style>
  <w:style w:type="character" w:customStyle="1" w:styleId="WW8Num43z6">
    <w:name w:val="WW8Num43z6"/>
    <w:rsid w:val="00950300"/>
  </w:style>
  <w:style w:type="character" w:customStyle="1" w:styleId="WW8Num43z7">
    <w:name w:val="WW8Num43z7"/>
    <w:rsid w:val="00950300"/>
  </w:style>
  <w:style w:type="character" w:customStyle="1" w:styleId="WW8Num43z8">
    <w:name w:val="WW8Num43z8"/>
    <w:rsid w:val="00950300"/>
  </w:style>
  <w:style w:type="character" w:customStyle="1" w:styleId="Domylnaczcionkaakapitu1">
    <w:name w:val="Domyślna czcionka akapitu1"/>
    <w:rsid w:val="00950300"/>
  </w:style>
  <w:style w:type="character" w:styleId="Numerstrony">
    <w:name w:val="page number"/>
    <w:basedOn w:val="Domylnaczcionkaakapitu1"/>
    <w:rsid w:val="00950300"/>
  </w:style>
  <w:style w:type="character" w:styleId="Hipercze">
    <w:name w:val="Hyperlink"/>
    <w:uiPriority w:val="99"/>
    <w:rsid w:val="00950300"/>
    <w:rPr>
      <w:color w:val="0000FF"/>
      <w:u w:val="single"/>
    </w:rPr>
  </w:style>
  <w:style w:type="character" w:styleId="UyteHipercze">
    <w:name w:val="FollowedHyperlink"/>
    <w:uiPriority w:val="99"/>
    <w:rsid w:val="00950300"/>
    <w:rPr>
      <w:color w:val="800080"/>
      <w:u w:val="single"/>
    </w:rPr>
  </w:style>
  <w:style w:type="character" w:customStyle="1" w:styleId="BalloonTextChar">
    <w:name w:val="Balloon Text Char"/>
    <w:rsid w:val="00950300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950300"/>
    <w:rPr>
      <w:b/>
      <w:bCs/>
    </w:rPr>
  </w:style>
  <w:style w:type="character" w:customStyle="1" w:styleId="FontStyle18">
    <w:name w:val="Font Style18"/>
    <w:rsid w:val="00950300"/>
    <w:rPr>
      <w:rFonts w:ascii="Arial" w:hAnsi="Arial" w:cs="Arial"/>
      <w:color w:val="000000"/>
      <w:sz w:val="20"/>
      <w:szCs w:val="20"/>
    </w:rPr>
  </w:style>
  <w:style w:type="character" w:customStyle="1" w:styleId="TekstprzypisudolnegoZnak">
    <w:name w:val="Tekst przypisu dolnego Znak"/>
    <w:rsid w:val="00950300"/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950300"/>
    <w:rPr>
      <w:b/>
      <w:i/>
      <w:spacing w:val="0"/>
    </w:rPr>
  </w:style>
  <w:style w:type="character" w:customStyle="1" w:styleId="Znakiprzypiswdolnych">
    <w:name w:val="Znaki przypisów dolnych"/>
    <w:rsid w:val="00950300"/>
    <w:rPr>
      <w:shd w:val="clear" w:color="auto" w:fill="auto"/>
      <w:vertAlign w:val="superscript"/>
    </w:rPr>
  </w:style>
  <w:style w:type="character" w:customStyle="1" w:styleId="TekstpodstawowywcityZnak">
    <w:name w:val="Tekst podstawowy wcięty Znak"/>
    <w:rsid w:val="00950300"/>
    <w:rPr>
      <w:sz w:val="22"/>
      <w:szCs w:val="22"/>
    </w:rPr>
  </w:style>
  <w:style w:type="character" w:customStyle="1" w:styleId="Tekstpodstawowywcity2Znak">
    <w:name w:val="Tekst podstawowy wcięty 2 Znak"/>
    <w:rsid w:val="00950300"/>
    <w:rPr>
      <w:sz w:val="24"/>
    </w:rPr>
  </w:style>
  <w:style w:type="character" w:styleId="Uwydatnienie">
    <w:name w:val="Emphasis"/>
    <w:qFormat/>
    <w:rsid w:val="00950300"/>
    <w:rPr>
      <w:i/>
      <w:iCs/>
    </w:rPr>
  </w:style>
  <w:style w:type="character" w:customStyle="1" w:styleId="StrongEmphasis">
    <w:name w:val="Strong Emphasis"/>
    <w:rsid w:val="00950300"/>
    <w:rPr>
      <w:b/>
      <w:bCs/>
    </w:rPr>
  </w:style>
  <w:style w:type="character" w:customStyle="1" w:styleId="Znakinumeracji">
    <w:name w:val="Znaki numeracji"/>
    <w:rsid w:val="00950300"/>
    <w:rPr>
      <w:b w:val="0"/>
      <w:bCs w:val="0"/>
    </w:rPr>
  </w:style>
  <w:style w:type="character" w:customStyle="1" w:styleId="Brak">
    <w:name w:val="Brak"/>
    <w:rsid w:val="00950300"/>
  </w:style>
  <w:style w:type="character" w:customStyle="1" w:styleId="WW8Num47z0">
    <w:name w:val="WW8Num47z0"/>
    <w:rsid w:val="00950300"/>
    <w:rPr>
      <w:rFonts w:eastAsia="TimesNewRomanPSMT" w:hint="default"/>
      <w:b/>
      <w:sz w:val="24"/>
      <w:szCs w:val="24"/>
    </w:rPr>
  </w:style>
  <w:style w:type="character" w:customStyle="1" w:styleId="WW8Num47z1">
    <w:name w:val="WW8Num47z1"/>
    <w:rsid w:val="00950300"/>
  </w:style>
  <w:style w:type="character" w:customStyle="1" w:styleId="WW8Num47z2">
    <w:name w:val="WW8Num47z2"/>
    <w:rsid w:val="00950300"/>
  </w:style>
  <w:style w:type="character" w:customStyle="1" w:styleId="WW8Num47z3">
    <w:name w:val="WW8Num47z3"/>
    <w:rsid w:val="00950300"/>
  </w:style>
  <w:style w:type="character" w:customStyle="1" w:styleId="WW8Num47z4">
    <w:name w:val="WW8Num47z4"/>
    <w:rsid w:val="00950300"/>
  </w:style>
  <w:style w:type="character" w:customStyle="1" w:styleId="WW8Num47z5">
    <w:name w:val="WW8Num47z5"/>
    <w:rsid w:val="00950300"/>
  </w:style>
  <w:style w:type="character" w:customStyle="1" w:styleId="WW8Num47z6">
    <w:name w:val="WW8Num47z6"/>
    <w:rsid w:val="00950300"/>
  </w:style>
  <w:style w:type="character" w:customStyle="1" w:styleId="WW8Num47z7">
    <w:name w:val="WW8Num47z7"/>
    <w:rsid w:val="00950300"/>
  </w:style>
  <w:style w:type="character" w:customStyle="1" w:styleId="WW8Num47z8">
    <w:name w:val="WW8Num47z8"/>
    <w:rsid w:val="00950300"/>
  </w:style>
  <w:style w:type="paragraph" w:customStyle="1" w:styleId="Nagwek10">
    <w:name w:val="Nagłówek1"/>
    <w:basedOn w:val="Normalny"/>
    <w:next w:val="Tekstpodstawowy"/>
    <w:rsid w:val="00950300"/>
    <w:pPr>
      <w:suppressAutoHyphens/>
      <w:autoSpaceDE/>
      <w:autoSpaceDN/>
      <w:jc w:val="center"/>
    </w:pPr>
    <w:rPr>
      <w:rFonts w:ascii="Tahoma" w:hAnsi="Tahoma" w:cs="Tahoma"/>
      <w:b/>
      <w:bCs/>
      <w:sz w:val="32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50300"/>
    <w:pPr>
      <w:suppressAutoHyphens/>
      <w:autoSpaceDE/>
      <w:autoSpaceDN/>
      <w:jc w:val="center"/>
    </w:pPr>
    <w:rPr>
      <w:b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50300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Lista">
    <w:name w:val="List"/>
    <w:basedOn w:val="Tekstpodstawowy"/>
    <w:rsid w:val="00950300"/>
    <w:rPr>
      <w:rFonts w:cs="Arial"/>
    </w:rPr>
  </w:style>
  <w:style w:type="paragraph" w:styleId="Legenda">
    <w:name w:val="caption"/>
    <w:basedOn w:val="Normalny"/>
    <w:qFormat/>
    <w:rsid w:val="00950300"/>
    <w:pPr>
      <w:suppressLineNumbers/>
      <w:suppressAutoHyphens/>
      <w:autoSpaceDE/>
      <w:autoSpaceDN/>
      <w:spacing w:before="120" w:after="120"/>
    </w:pPr>
    <w:rPr>
      <w:rFonts w:cs="Arial"/>
      <w:i/>
      <w:iCs/>
      <w:lang w:eastAsia="zh-CN"/>
    </w:rPr>
  </w:style>
  <w:style w:type="paragraph" w:customStyle="1" w:styleId="Indeks">
    <w:name w:val="Indeks"/>
    <w:basedOn w:val="Normalny"/>
    <w:rsid w:val="00950300"/>
    <w:pPr>
      <w:suppressLineNumbers/>
      <w:suppressAutoHyphens/>
      <w:autoSpaceDE/>
      <w:autoSpaceDN/>
    </w:pPr>
    <w:rPr>
      <w:rFonts w:cs="Arial"/>
      <w:szCs w:val="20"/>
      <w:lang w:eastAsia="zh-CN"/>
    </w:rPr>
  </w:style>
  <w:style w:type="paragraph" w:customStyle="1" w:styleId="Gwkaistopka">
    <w:name w:val="Główka i stopka"/>
    <w:basedOn w:val="Normalny"/>
    <w:rsid w:val="00950300"/>
    <w:pPr>
      <w:suppressLineNumbers/>
      <w:tabs>
        <w:tab w:val="center" w:pos="4819"/>
        <w:tab w:val="right" w:pos="9638"/>
      </w:tabs>
      <w:suppressAutoHyphens/>
      <w:autoSpaceDE/>
      <w:autoSpaceDN/>
    </w:pPr>
    <w:rPr>
      <w:szCs w:val="20"/>
      <w:lang w:eastAsia="zh-CN"/>
    </w:rPr>
  </w:style>
  <w:style w:type="character" w:customStyle="1" w:styleId="StopkaZnak1">
    <w:name w:val="Stopka Znak1"/>
    <w:basedOn w:val="Domylnaczcionkaakapitu"/>
    <w:rsid w:val="00950300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Znak1">
    <w:name w:val="Nagłówek Znak1"/>
    <w:basedOn w:val="Domylnaczcionkaakapitu"/>
    <w:rsid w:val="00950300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950300"/>
    <w:pPr>
      <w:suppressAutoHyphens/>
      <w:autoSpaceDE/>
      <w:autoSpaceDN/>
      <w:spacing w:line="360" w:lineRule="auto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950300"/>
    <w:pPr>
      <w:suppressAutoHyphens/>
      <w:autoSpaceDE/>
      <w:autoSpaceDN/>
      <w:spacing w:line="360" w:lineRule="auto"/>
    </w:pPr>
    <w:rPr>
      <w:rFonts w:ascii="Arial" w:hAnsi="Arial" w:cs="Arial"/>
      <w:b/>
      <w:szCs w:val="20"/>
      <w:lang w:eastAsia="zh-CN"/>
    </w:rPr>
  </w:style>
  <w:style w:type="paragraph" w:styleId="NormalnyWeb">
    <w:name w:val="Normal (Web)"/>
    <w:basedOn w:val="Normalny"/>
    <w:rsid w:val="00950300"/>
    <w:pPr>
      <w:suppressAutoHyphens/>
      <w:autoSpaceDE/>
      <w:autoSpaceDN/>
      <w:spacing w:before="100" w:after="100"/>
      <w:jc w:val="both"/>
    </w:pPr>
    <w:rPr>
      <w:sz w:val="20"/>
      <w:szCs w:val="20"/>
      <w:lang w:eastAsia="zh-CN"/>
    </w:rPr>
  </w:style>
  <w:style w:type="paragraph" w:customStyle="1" w:styleId="tyt">
    <w:name w:val="tyt"/>
    <w:basedOn w:val="Normalny"/>
    <w:rsid w:val="00950300"/>
    <w:pPr>
      <w:keepNext/>
      <w:suppressAutoHyphens/>
      <w:autoSpaceDE/>
      <w:autoSpaceDN/>
      <w:spacing w:before="60" w:after="60"/>
      <w:jc w:val="center"/>
    </w:pPr>
    <w:rPr>
      <w:b/>
      <w:bCs/>
      <w:lang w:eastAsia="zh-CN"/>
    </w:rPr>
  </w:style>
  <w:style w:type="paragraph" w:customStyle="1" w:styleId="pkt">
    <w:name w:val="pkt"/>
    <w:basedOn w:val="Normalny"/>
    <w:rsid w:val="00950300"/>
    <w:pPr>
      <w:suppressAutoHyphens/>
      <w:autoSpaceDE/>
      <w:autoSpaceDN/>
      <w:spacing w:before="60" w:after="60"/>
      <w:ind w:left="851" w:hanging="295"/>
      <w:jc w:val="both"/>
    </w:pPr>
    <w:rPr>
      <w:lang w:eastAsia="zh-CN"/>
    </w:rPr>
  </w:style>
  <w:style w:type="paragraph" w:customStyle="1" w:styleId="ust">
    <w:name w:val="ust"/>
    <w:rsid w:val="00950300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kt1">
    <w:name w:val="pkt1"/>
    <w:basedOn w:val="pkt"/>
    <w:rsid w:val="00950300"/>
    <w:pPr>
      <w:ind w:left="850" w:hanging="425"/>
    </w:pPr>
  </w:style>
  <w:style w:type="paragraph" w:styleId="Tekstpodstawowywcity">
    <w:name w:val="Body Text Indent"/>
    <w:basedOn w:val="Normalny"/>
    <w:link w:val="TekstpodstawowywcityZnak1"/>
    <w:rsid w:val="00950300"/>
    <w:pPr>
      <w:suppressAutoHyphens/>
      <w:autoSpaceDN/>
      <w:ind w:left="426"/>
    </w:pPr>
    <w:rPr>
      <w:sz w:val="22"/>
      <w:szCs w:val="22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950300"/>
    <w:rPr>
      <w:rFonts w:ascii="Times New Roman" w:eastAsia="Times New Roman" w:hAnsi="Times New Roman" w:cs="Times New Roman"/>
      <w:lang w:eastAsia="zh-CN"/>
    </w:rPr>
  </w:style>
  <w:style w:type="paragraph" w:customStyle="1" w:styleId="FR1">
    <w:name w:val="FR1"/>
    <w:rsid w:val="00950300"/>
    <w:pPr>
      <w:widowControl w:val="0"/>
      <w:suppressAutoHyphens/>
      <w:autoSpaceDE w:val="0"/>
      <w:spacing w:before="100" w:after="0" w:line="252" w:lineRule="auto"/>
      <w:ind w:left="320" w:hanging="220"/>
      <w:jc w:val="both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Default">
    <w:name w:val="Default"/>
    <w:rsid w:val="0095030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950300"/>
    <w:pPr>
      <w:suppressAutoHyphens/>
      <w:autoSpaceDE/>
      <w:autoSpaceDN/>
      <w:spacing w:after="120" w:line="480" w:lineRule="auto"/>
      <w:ind w:left="283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rsid w:val="00950300"/>
    <w:pPr>
      <w:suppressAutoHyphens/>
      <w:autoSpaceDE/>
      <w:autoSpaceDN/>
      <w:ind w:left="72"/>
    </w:pPr>
    <w:rPr>
      <w:b/>
      <w:sz w:val="22"/>
      <w:szCs w:val="20"/>
      <w:lang w:eastAsia="zh-CN"/>
    </w:rPr>
  </w:style>
  <w:style w:type="paragraph" w:customStyle="1" w:styleId="Tekstblokowy1">
    <w:name w:val="Tekst blokowy1"/>
    <w:basedOn w:val="Normalny"/>
    <w:rsid w:val="00950300"/>
    <w:pPr>
      <w:suppressAutoHyphens/>
      <w:autoSpaceDN/>
      <w:ind w:left="-70" w:right="-70"/>
      <w:jc w:val="center"/>
    </w:pPr>
    <w:rPr>
      <w:color w:val="FF0000"/>
      <w:sz w:val="22"/>
      <w:szCs w:val="20"/>
      <w:lang w:eastAsia="zh-CN"/>
    </w:rPr>
  </w:style>
  <w:style w:type="paragraph" w:customStyle="1" w:styleId="normaltableau">
    <w:name w:val="normal_tableau"/>
    <w:basedOn w:val="Normalny"/>
    <w:rsid w:val="00950300"/>
    <w:pPr>
      <w:suppressAutoHyphens/>
      <w:autoSpaceDE/>
      <w:autoSpaceDN/>
      <w:spacing w:before="120" w:after="120"/>
      <w:jc w:val="both"/>
    </w:pPr>
    <w:rPr>
      <w:rFonts w:ascii="Optima" w:hAnsi="Optima" w:cs="Optima"/>
      <w:sz w:val="22"/>
      <w:szCs w:val="22"/>
      <w:lang w:val="en-GB" w:eastAsia="zh-CN"/>
    </w:rPr>
  </w:style>
  <w:style w:type="paragraph" w:styleId="Tekstprzypisudolnego">
    <w:name w:val="footnote text"/>
    <w:basedOn w:val="Normalny"/>
    <w:link w:val="TekstprzypisudolnegoZnak1"/>
    <w:rsid w:val="00950300"/>
    <w:pPr>
      <w:suppressAutoHyphens/>
      <w:autoSpaceDE/>
      <w:autoSpaceDN/>
    </w:pPr>
    <w:rPr>
      <w:rFonts w:ascii="Calibri" w:eastAsia="Calibri" w:hAnsi="Calibri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950300"/>
    <w:rPr>
      <w:rFonts w:ascii="Calibri" w:eastAsia="Calibri" w:hAnsi="Calibri" w:cs="Times New Roman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950300"/>
    <w:pPr>
      <w:widowControl w:val="0"/>
      <w:suppressAutoHyphens/>
      <w:overflowPunct w:val="0"/>
      <w:autoSpaceDN/>
      <w:spacing w:line="360" w:lineRule="auto"/>
      <w:jc w:val="both"/>
      <w:textAlignment w:val="baseline"/>
    </w:pPr>
    <w:rPr>
      <w:rFonts w:ascii="Arial" w:eastAsia="Andale Sans UI" w:hAnsi="Arial" w:cs="Arial"/>
      <w:kern w:val="2"/>
      <w:szCs w:val="20"/>
      <w:lang w:val="en-US" w:eastAsia="zh-CN" w:bidi="fa-IR"/>
    </w:rPr>
  </w:style>
  <w:style w:type="paragraph" w:customStyle="1" w:styleId="Zawartotabeli">
    <w:name w:val="Zawartość tabeli"/>
    <w:basedOn w:val="Normalny"/>
    <w:rsid w:val="00950300"/>
    <w:pPr>
      <w:suppressLineNumbers/>
      <w:suppressAutoHyphens/>
      <w:autoSpaceDE/>
      <w:autoSpaceDN/>
    </w:pPr>
    <w:rPr>
      <w:szCs w:val="20"/>
      <w:lang w:eastAsia="zh-CN"/>
    </w:rPr>
  </w:style>
  <w:style w:type="paragraph" w:customStyle="1" w:styleId="Nagwektabeli">
    <w:name w:val="Nagłówek tabeli"/>
    <w:basedOn w:val="Zawartotabeli"/>
    <w:rsid w:val="00950300"/>
    <w:pPr>
      <w:jc w:val="center"/>
    </w:pPr>
    <w:rPr>
      <w:b/>
      <w:bCs/>
    </w:rPr>
  </w:style>
  <w:style w:type="paragraph" w:customStyle="1" w:styleId="Akapitzlist1">
    <w:name w:val="Akapit z listą1"/>
    <w:rsid w:val="00950300"/>
    <w:pPr>
      <w:suppressAutoHyphens/>
      <w:spacing w:after="0" w:line="240" w:lineRule="auto"/>
      <w:ind w:left="720"/>
    </w:pPr>
    <w:rPr>
      <w:rFonts w:ascii="Arial" w:eastAsia="Arial Unicode MS" w:hAnsi="Arial" w:cs="Arial Unicode MS"/>
      <w:color w:val="000000"/>
      <w:sz w:val="24"/>
      <w:u w:color="000000"/>
      <w:lang w:eastAsia="pl-PL"/>
    </w:rPr>
  </w:style>
  <w:style w:type="paragraph" w:customStyle="1" w:styleId="Style11">
    <w:name w:val="Style11"/>
    <w:basedOn w:val="Normalny"/>
    <w:rsid w:val="00950300"/>
    <w:pPr>
      <w:widowControl w:val="0"/>
      <w:autoSpaceDN/>
      <w:jc w:val="both"/>
    </w:pPr>
    <w:rPr>
      <w:rFonts w:ascii="Tahoma" w:hAnsi="Tahoma" w:cs="Tahoma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300"/>
    <w:pPr>
      <w:suppressAutoHyphens/>
      <w:autoSpaceDE/>
      <w:autoSpaceDN/>
    </w:pPr>
    <w:rPr>
      <w:rFonts w:ascii="Segoe UI" w:hAnsi="Segoe UI" w:cs="Segoe UI"/>
      <w:sz w:val="18"/>
      <w:szCs w:val="18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300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Standard">
    <w:name w:val="Standard"/>
    <w:qFormat/>
    <w:rsid w:val="00950300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sz w:val="24"/>
      <w:szCs w:val="24"/>
      <w:lang w:val="de-DE" w:eastAsia="fa-IR" w:bidi="fa-IR"/>
    </w:rPr>
  </w:style>
  <w:style w:type="paragraph" w:styleId="Tekstprzypisukocowego">
    <w:name w:val="endnote text"/>
    <w:basedOn w:val="Normalny"/>
    <w:link w:val="TekstprzypisukocowegoZnak"/>
    <w:semiHidden/>
    <w:unhideWhenUsed/>
    <w:rsid w:val="00950300"/>
    <w:pPr>
      <w:suppressAutoHyphens/>
      <w:autoSpaceDE/>
      <w:autoSpaceDN/>
    </w:pPr>
    <w:rPr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5030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unhideWhenUsed/>
    <w:rsid w:val="00950300"/>
    <w:rPr>
      <w:vertAlign w:val="superscript"/>
    </w:rPr>
  </w:style>
  <w:style w:type="table" w:styleId="Tabela-Siatka">
    <w:name w:val="Table Grid"/>
    <w:basedOn w:val="Standardowy"/>
    <w:uiPriority w:val="39"/>
    <w:rsid w:val="00950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950300"/>
    <w:pPr>
      <w:autoSpaceDE/>
      <w:autoSpaceDN/>
      <w:spacing w:before="100" w:beforeAutospacing="1" w:after="100" w:afterAutospacing="1"/>
    </w:pPr>
  </w:style>
  <w:style w:type="paragraph" w:customStyle="1" w:styleId="xl65">
    <w:name w:val="xl65"/>
    <w:basedOn w:val="Normalny"/>
    <w:rsid w:val="00950300"/>
    <w:pPr>
      <w:shd w:val="clear" w:color="000000" w:fill="FFFFFF"/>
      <w:autoSpaceDE/>
      <w:autoSpaceDN/>
      <w:spacing w:before="100" w:beforeAutospacing="1" w:after="100" w:afterAutospacing="1"/>
    </w:pPr>
  </w:style>
  <w:style w:type="paragraph" w:customStyle="1" w:styleId="xl66">
    <w:name w:val="xl66"/>
    <w:basedOn w:val="Normalny"/>
    <w:rsid w:val="00950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</w:style>
  <w:style w:type="paragraph" w:customStyle="1" w:styleId="xl67">
    <w:name w:val="xl67"/>
    <w:basedOn w:val="Normalny"/>
    <w:rsid w:val="00950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</w:style>
  <w:style w:type="paragraph" w:customStyle="1" w:styleId="xl68">
    <w:name w:val="xl68"/>
    <w:basedOn w:val="Normalny"/>
    <w:rsid w:val="00950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" w:hAnsi="Arial" w:cs="Arial"/>
      <w:color w:val="040C28"/>
    </w:rPr>
  </w:style>
  <w:style w:type="paragraph" w:customStyle="1" w:styleId="xl69">
    <w:name w:val="xl69"/>
    <w:basedOn w:val="Normalny"/>
    <w:rsid w:val="00950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</w:style>
  <w:style w:type="paragraph" w:customStyle="1" w:styleId="xl70">
    <w:name w:val="xl70"/>
    <w:basedOn w:val="Normalny"/>
    <w:rsid w:val="00950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" w:hAnsi="Arial" w:cs="Arial"/>
      <w:color w:val="000000"/>
      <w:sz w:val="21"/>
      <w:szCs w:val="21"/>
    </w:rPr>
  </w:style>
  <w:style w:type="paragraph" w:customStyle="1" w:styleId="xl71">
    <w:name w:val="xl71"/>
    <w:basedOn w:val="Normalny"/>
    <w:rsid w:val="00950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" w:hAnsi="Arial" w:cs="Arial"/>
      <w:color w:val="333333"/>
    </w:rPr>
  </w:style>
  <w:style w:type="paragraph" w:customStyle="1" w:styleId="xl72">
    <w:name w:val="xl72"/>
    <w:basedOn w:val="Normalny"/>
    <w:rsid w:val="0000081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</w:style>
  <w:style w:type="paragraph" w:customStyle="1" w:styleId="xl73">
    <w:name w:val="xl73"/>
    <w:basedOn w:val="Normalny"/>
    <w:rsid w:val="0000081D"/>
    <w:pPr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74">
    <w:name w:val="xl74"/>
    <w:basedOn w:val="Normalny"/>
    <w:rsid w:val="0000081D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</w:style>
  <w:style w:type="paragraph" w:customStyle="1" w:styleId="xl75">
    <w:name w:val="xl75"/>
    <w:basedOn w:val="Normalny"/>
    <w:rsid w:val="0000081D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76">
    <w:name w:val="xl76"/>
    <w:basedOn w:val="Normalny"/>
    <w:rsid w:val="0000081D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</w:style>
  <w:style w:type="paragraph" w:customStyle="1" w:styleId="xl77">
    <w:name w:val="xl77"/>
    <w:basedOn w:val="Normalny"/>
    <w:rsid w:val="0000081D"/>
    <w:pPr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color w:val="040C28"/>
      <w:sz w:val="20"/>
      <w:szCs w:val="20"/>
    </w:rPr>
  </w:style>
  <w:style w:type="paragraph" w:customStyle="1" w:styleId="xl78">
    <w:name w:val="xl78"/>
    <w:basedOn w:val="Normalny"/>
    <w:rsid w:val="0000081D"/>
    <w:pPr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center"/>
    </w:pPr>
    <w:rPr>
      <w:color w:val="33333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501B7-C5DA-4E80-8B5F-140AD38EC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8</Pages>
  <Words>1560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dps2</dc:creator>
  <cp:lastModifiedBy>admin</cp:lastModifiedBy>
  <cp:revision>4</cp:revision>
  <cp:lastPrinted>2025-12-09T09:05:00Z</cp:lastPrinted>
  <dcterms:created xsi:type="dcterms:W3CDTF">2025-10-23T17:54:00Z</dcterms:created>
  <dcterms:modified xsi:type="dcterms:W3CDTF">2025-12-09T09:06:00Z</dcterms:modified>
</cp:coreProperties>
</file>